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678"/>
        <w:gridCol w:w="4655"/>
      </w:tblGrid>
      <w:tr w:rsidR="00AB2702" w:rsidRPr="00F20A67" w:rsidTr="00C42B41">
        <w:trPr>
          <w:jc w:val="right"/>
        </w:trPr>
        <w:tc>
          <w:tcPr>
            <w:tcW w:w="9333" w:type="dxa"/>
            <w:gridSpan w:val="2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AB2702" w:rsidRPr="00F20A67" w:rsidTr="00C42B41">
        <w:trPr>
          <w:jc w:val="right"/>
        </w:trPr>
        <w:tc>
          <w:tcPr>
            <w:tcW w:w="9333" w:type="dxa"/>
            <w:gridSpan w:val="2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AB2702" w:rsidRPr="00F20A67" w:rsidTr="00C42B41">
        <w:trPr>
          <w:jc w:val="right"/>
        </w:trPr>
        <w:tc>
          <w:tcPr>
            <w:tcW w:w="9333" w:type="dxa"/>
            <w:gridSpan w:val="2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Администрация</w:t>
            </w:r>
          </w:p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AB2702" w:rsidRPr="00F20A67" w:rsidTr="00C42B41">
        <w:trPr>
          <w:jc w:val="right"/>
        </w:trPr>
        <w:tc>
          <w:tcPr>
            <w:tcW w:w="9333" w:type="dxa"/>
            <w:gridSpan w:val="2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AB2702" w:rsidRPr="00F20A67" w:rsidTr="00C42B41">
        <w:trPr>
          <w:jc w:val="right"/>
        </w:trPr>
        <w:tc>
          <w:tcPr>
            <w:tcW w:w="9333" w:type="dxa"/>
            <w:gridSpan w:val="2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AB2702" w:rsidRPr="00F20A67" w:rsidTr="00C42B41">
        <w:trPr>
          <w:jc w:val="right"/>
        </w:trPr>
        <w:tc>
          <w:tcPr>
            <w:tcW w:w="4678" w:type="dxa"/>
            <w:vAlign w:val="center"/>
          </w:tcPr>
          <w:p w:rsidR="00AB2702" w:rsidRPr="00F20A67" w:rsidRDefault="00684A3F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</w:t>
            </w:r>
            <w:r>
              <w:rPr>
                <w:b/>
                <w:sz w:val="28"/>
              </w:rPr>
              <w:t xml:space="preserve"> 16.04.2014</w:t>
            </w:r>
            <w:r w:rsidR="00AB2702">
              <w:rPr>
                <w:b/>
                <w:sz w:val="28"/>
              </w:rPr>
              <w:t xml:space="preserve"> г.</w:t>
            </w:r>
          </w:p>
        </w:tc>
        <w:tc>
          <w:tcPr>
            <w:tcW w:w="4655" w:type="dxa"/>
            <w:vAlign w:val="center"/>
          </w:tcPr>
          <w:p w:rsidR="00AB2702" w:rsidRPr="00F20A67" w:rsidRDefault="00AB2702" w:rsidP="00C42B4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_</w:t>
            </w:r>
            <w:r w:rsidR="00684A3F">
              <w:rPr>
                <w:b/>
                <w:bCs/>
                <w:sz w:val="28"/>
                <w:szCs w:val="28"/>
              </w:rPr>
              <w:t>617</w:t>
            </w:r>
            <w:r>
              <w:rPr>
                <w:b/>
                <w:bCs/>
                <w:sz w:val="28"/>
                <w:szCs w:val="28"/>
              </w:rPr>
              <w:t>_</w:t>
            </w:r>
          </w:p>
        </w:tc>
      </w:tr>
    </w:tbl>
    <w:p w:rsidR="00AB2702" w:rsidRPr="00F20A67" w:rsidRDefault="00AB2702" w:rsidP="00AB2702">
      <w:pPr>
        <w:jc w:val="center"/>
      </w:pPr>
    </w:p>
    <w:p w:rsidR="00AB2702" w:rsidRDefault="00AB2702" w:rsidP="00AB2702">
      <w:pPr>
        <w:jc w:val="center"/>
        <w:rPr>
          <w:b/>
          <w:sz w:val="28"/>
        </w:rPr>
      </w:pPr>
    </w:p>
    <w:p w:rsidR="00AB2702" w:rsidRDefault="00AB2702" w:rsidP="00AB2702">
      <w:pPr>
        <w:jc w:val="center"/>
        <w:rPr>
          <w:b/>
          <w:sz w:val="28"/>
        </w:rPr>
      </w:pPr>
    </w:p>
    <w:p w:rsidR="00AB2702" w:rsidRPr="0051314F" w:rsidRDefault="00AB2702" w:rsidP="00AB2702">
      <w:pPr>
        <w:jc w:val="center"/>
        <w:rPr>
          <w:b/>
          <w:sz w:val="28"/>
          <w:szCs w:val="28"/>
        </w:rPr>
      </w:pPr>
      <w:r w:rsidRPr="0081446D">
        <w:rPr>
          <w:b/>
          <w:sz w:val="28"/>
        </w:rPr>
        <w:t>Об утверждении муниципальн</w:t>
      </w:r>
      <w:r>
        <w:rPr>
          <w:b/>
          <w:sz w:val="28"/>
        </w:rPr>
        <w:t>ой</w:t>
      </w:r>
      <w:r w:rsidRPr="0081446D">
        <w:rPr>
          <w:b/>
          <w:sz w:val="28"/>
        </w:rPr>
        <w:t xml:space="preserve"> программ</w:t>
      </w:r>
      <w:r>
        <w:rPr>
          <w:b/>
          <w:sz w:val="28"/>
        </w:rPr>
        <w:t>ы</w:t>
      </w:r>
    </w:p>
    <w:p w:rsidR="00AB2702" w:rsidRDefault="00AB2702" w:rsidP="00AB2702">
      <w:pPr>
        <w:jc w:val="center"/>
        <w:rPr>
          <w:b/>
          <w:sz w:val="28"/>
          <w:szCs w:val="28"/>
        </w:rPr>
      </w:pPr>
      <w:r w:rsidRPr="0051314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Профилактика правонарушений в муниципальном образовании Веневский район на 2014-2016 годы» </w:t>
      </w:r>
    </w:p>
    <w:p w:rsidR="00AB2702" w:rsidRPr="0051314F" w:rsidRDefault="00AB2702" w:rsidP="00AB2702">
      <w:pPr>
        <w:jc w:val="center"/>
        <w:rPr>
          <w:b/>
          <w:sz w:val="28"/>
          <w:szCs w:val="28"/>
        </w:rPr>
      </w:pPr>
    </w:p>
    <w:p w:rsidR="00AB2702" w:rsidRDefault="00AB2702" w:rsidP="00AB2702">
      <w:pPr>
        <w:jc w:val="center"/>
      </w:pPr>
    </w:p>
    <w:p w:rsidR="00AB2702" w:rsidRPr="00F20A67" w:rsidRDefault="00AB2702" w:rsidP="003E0EE4">
      <w:pPr>
        <w:spacing w:line="360" w:lineRule="exact"/>
        <w:jc w:val="center"/>
      </w:pPr>
    </w:p>
    <w:p w:rsidR="00AB2702" w:rsidRPr="003E0EE4" w:rsidRDefault="003E0EE4" w:rsidP="003E0EE4">
      <w:pPr>
        <w:pStyle w:val="ae"/>
        <w:tabs>
          <w:tab w:val="left" w:pos="2646"/>
        </w:tabs>
        <w:spacing w:after="0" w:line="360" w:lineRule="exact"/>
        <w:ind w:firstLine="851"/>
        <w:jc w:val="both"/>
        <w:rPr>
          <w:sz w:val="28"/>
          <w:szCs w:val="28"/>
        </w:rPr>
      </w:pPr>
      <w:r w:rsidRPr="003E0EE4">
        <w:rPr>
          <w:rStyle w:val="1c"/>
          <w:color w:val="000000"/>
          <w:sz w:val="28"/>
          <w:szCs w:val="28"/>
        </w:rPr>
        <w:t>В соответствии с постановлением администрации Тульской области от 21.10.2008 г. №</w:t>
      </w:r>
      <w:r w:rsidRPr="003E0EE4">
        <w:rPr>
          <w:rStyle w:val="1c"/>
          <w:color w:val="000000"/>
          <w:sz w:val="28"/>
          <w:szCs w:val="28"/>
        </w:rPr>
        <w:tab/>
        <w:t xml:space="preserve">2289 «О создании комиссии по профилактикеправонарушений в Тульской области», </w:t>
      </w:r>
      <w:r w:rsidR="00AB2702" w:rsidRPr="003E0EE4">
        <w:rPr>
          <w:sz w:val="28"/>
          <w:szCs w:val="28"/>
        </w:rPr>
        <w:t xml:space="preserve"> на основании  Устава муниципального образования Веневский район администрация муниципального образования Веневский район ПОСТАНОВЛЯЕТ:</w:t>
      </w:r>
    </w:p>
    <w:p w:rsidR="00AB2702" w:rsidRDefault="00AB2702" w:rsidP="003E0EE4">
      <w:pPr>
        <w:spacing w:line="360" w:lineRule="exact"/>
        <w:ind w:firstLine="709"/>
        <w:jc w:val="both"/>
        <w:rPr>
          <w:sz w:val="28"/>
        </w:rPr>
      </w:pPr>
      <w:r w:rsidRPr="003E0EE4">
        <w:rPr>
          <w:sz w:val="28"/>
          <w:szCs w:val="28"/>
        </w:rPr>
        <w:t>1. Утвердить муниципальную программу «Профилактика правонарушений в муниципальном образовании</w:t>
      </w:r>
      <w:r w:rsidRPr="00C92417">
        <w:rPr>
          <w:sz w:val="28"/>
          <w:szCs w:val="28"/>
        </w:rPr>
        <w:t>Вен</w:t>
      </w:r>
      <w:r>
        <w:rPr>
          <w:sz w:val="28"/>
          <w:szCs w:val="28"/>
        </w:rPr>
        <w:t>е</w:t>
      </w:r>
      <w:r w:rsidRPr="00C92417">
        <w:rPr>
          <w:sz w:val="28"/>
          <w:szCs w:val="28"/>
        </w:rPr>
        <w:t xml:space="preserve">вский район на 2014-2016 годы» </w:t>
      </w:r>
      <w:r>
        <w:rPr>
          <w:sz w:val="28"/>
        </w:rPr>
        <w:t>(</w:t>
      </w:r>
      <w:r w:rsidRPr="00F20A67">
        <w:rPr>
          <w:sz w:val="28"/>
        </w:rPr>
        <w:t>приложени</w:t>
      </w:r>
      <w:r>
        <w:rPr>
          <w:sz w:val="28"/>
        </w:rPr>
        <w:t>е)</w:t>
      </w:r>
      <w:r w:rsidRPr="00F20A67">
        <w:rPr>
          <w:sz w:val="28"/>
        </w:rPr>
        <w:t xml:space="preserve">. </w:t>
      </w:r>
    </w:p>
    <w:p w:rsidR="00AB2702" w:rsidRDefault="009F1758" w:rsidP="003E0EE4">
      <w:pPr>
        <w:spacing w:line="360" w:lineRule="exact"/>
        <w:ind w:firstLine="743"/>
        <w:jc w:val="both"/>
        <w:rPr>
          <w:sz w:val="28"/>
          <w:szCs w:val="28"/>
        </w:rPr>
      </w:pPr>
      <w:r>
        <w:rPr>
          <w:sz w:val="28"/>
        </w:rPr>
        <w:t>2</w:t>
      </w:r>
      <w:r w:rsidR="00AB2702">
        <w:rPr>
          <w:sz w:val="28"/>
          <w:szCs w:val="28"/>
        </w:rPr>
        <w:t>Сектору</w:t>
      </w:r>
      <w:r w:rsidR="00AB2702" w:rsidRPr="00D63A80">
        <w:rPr>
          <w:sz w:val="28"/>
          <w:szCs w:val="28"/>
        </w:rPr>
        <w:t xml:space="preserve"> информационных технологий </w:t>
      </w:r>
      <w:r w:rsidR="00AB2702">
        <w:rPr>
          <w:sz w:val="28"/>
          <w:szCs w:val="28"/>
        </w:rPr>
        <w:t xml:space="preserve">комитета по правовой работе и информационным технологиям </w:t>
      </w:r>
      <w:r w:rsidR="00AB2702" w:rsidRPr="00D63A80">
        <w:rPr>
          <w:sz w:val="28"/>
          <w:szCs w:val="28"/>
        </w:rPr>
        <w:t>администрации муниципального образования Веневский район (</w:t>
      </w:r>
      <w:r w:rsidR="00AB2702">
        <w:rPr>
          <w:sz w:val="28"/>
          <w:szCs w:val="28"/>
        </w:rPr>
        <w:t>Шутяев С.А</w:t>
      </w:r>
      <w:r w:rsidR="00AB2702" w:rsidRPr="00D63A80">
        <w:rPr>
          <w:sz w:val="28"/>
          <w:szCs w:val="28"/>
        </w:rPr>
        <w:t xml:space="preserve">.) </w:t>
      </w:r>
      <w:r>
        <w:rPr>
          <w:sz w:val="28"/>
          <w:szCs w:val="28"/>
        </w:rPr>
        <w:t xml:space="preserve">обнародовать </w:t>
      </w:r>
      <w:r w:rsidR="00AB2702" w:rsidRPr="00D63A80">
        <w:rPr>
          <w:sz w:val="28"/>
          <w:szCs w:val="28"/>
        </w:rPr>
        <w:t xml:space="preserve"> настоящее постановление в сети Интернет на официальном сайте </w:t>
      </w:r>
      <w:r w:rsidR="00AB2702">
        <w:rPr>
          <w:sz w:val="28"/>
          <w:szCs w:val="28"/>
        </w:rPr>
        <w:t xml:space="preserve">администрации </w:t>
      </w:r>
      <w:r w:rsidR="00AB2702" w:rsidRPr="00D63A80">
        <w:rPr>
          <w:sz w:val="28"/>
          <w:szCs w:val="28"/>
        </w:rPr>
        <w:t>муниципального образования Веневский район.</w:t>
      </w:r>
    </w:p>
    <w:p w:rsidR="00AB2702" w:rsidRDefault="00AB2702" w:rsidP="00AB2702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3. Контроль за исполнением постановления возложить на заместителя главы администрации муниципального образования Веневский район по работе с населением – руководителя аппарата Тарасова В.А.</w:t>
      </w:r>
    </w:p>
    <w:tbl>
      <w:tblPr>
        <w:tblpPr w:leftFromText="180" w:rightFromText="180" w:vertAnchor="text" w:horzAnchor="margin" w:tblpY="1409"/>
        <w:tblOverlap w:val="never"/>
        <w:tblW w:w="9464" w:type="dxa"/>
        <w:tblLayout w:type="fixed"/>
        <w:tblLook w:val="0000"/>
      </w:tblPr>
      <w:tblGrid>
        <w:gridCol w:w="4056"/>
        <w:gridCol w:w="5408"/>
      </w:tblGrid>
      <w:tr w:rsidR="00AB2702" w:rsidRPr="00F20A67" w:rsidTr="00AB2702">
        <w:trPr>
          <w:cantSplit/>
          <w:trHeight w:val="931"/>
        </w:trPr>
        <w:tc>
          <w:tcPr>
            <w:tcW w:w="4056" w:type="dxa"/>
          </w:tcPr>
          <w:p w:rsidR="00AB2702" w:rsidRPr="00F20A67" w:rsidRDefault="00AB2702" w:rsidP="00AB2702">
            <w:pPr>
              <w:pStyle w:val="3"/>
              <w:spacing w:before="0" w:after="0"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  <w:r w:rsidRPr="00F20A67">
              <w:rPr>
                <w:rFonts w:ascii="Times New Roman" w:hAnsi="Times New Roman" w:cs="Times New Roman"/>
                <w:sz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F20A67">
              <w:rPr>
                <w:rFonts w:ascii="Times New Roman" w:hAnsi="Times New Roman" w:cs="Times New Roman"/>
                <w:sz w:val="28"/>
              </w:rPr>
              <w:t xml:space="preserve"> администрации муниципального образования </w:t>
            </w:r>
          </w:p>
          <w:p w:rsidR="00AB2702" w:rsidRPr="00F20A67" w:rsidRDefault="00AB2702" w:rsidP="00AB2702">
            <w:pPr>
              <w:pStyle w:val="3"/>
              <w:spacing w:before="0" w:after="0"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F20A67">
              <w:rPr>
                <w:rFonts w:ascii="Times New Roman" w:hAnsi="Times New Roman" w:cs="Times New Roman"/>
                <w:sz w:val="28"/>
              </w:rPr>
              <w:t>Веневский район</w:t>
            </w:r>
          </w:p>
        </w:tc>
        <w:tc>
          <w:tcPr>
            <w:tcW w:w="5408" w:type="dxa"/>
          </w:tcPr>
          <w:p w:rsidR="00AB2702" w:rsidRPr="00F20A67" w:rsidRDefault="00AB2702" w:rsidP="00AB2702">
            <w:pPr>
              <w:pStyle w:val="3"/>
              <w:spacing w:before="0" w:after="0" w:line="360" w:lineRule="exact"/>
              <w:rPr>
                <w:rFonts w:ascii="Times New Roman" w:hAnsi="Times New Roman" w:cs="Times New Roman"/>
                <w:sz w:val="28"/>
              </w:rPr>
            </w:pPr>
          </w:p>
          <w:p w:rsidR="00AB2702" w:rsidRDefault="00AB2702" w:rsidP="00AB2702">
            <w:pPr>
              <w:pStyle w:val="3"/>
              <w:spacing w:before="0" w:after="0"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B2702" w:rsidRPr="00F20A67" w:rsidRDefault="00AB2702" w:rsidP="00AB2702">
            <w:pPr>
              <w:pStyle w:val="3"/>
              <w:spacing w:before="0" w:after="0" w:line="36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Ж.Ю. Абрамова</w:t>
            </w:r>
          </w:p>
        </w:tc>
      </w:tr>
    </w:tbl>
    <w:p w:rsidR="00AB2702" w:rsidRPr="00F20A67" w:rsidRDefault="00AB2702" w:rsidP="00AB2702">
      <w:pPr>
        <w:pStyle w:val="a5"/>
        <w:spacing w:line="360" w:lineRule="exact"/>
        <w:ind w:firstLine="709"/>
        <w:jc w:val="both"/>
      </w:pPr>
      <w:r>
        <w:rPr>
          <w:sz w:val="28"/>
        </w:rPr>
        <w:t>4</w:t>
      </w:r>
      <w:r w:rsidRPr="00F20A67">
        <w:rPr>
          <w:sz w:val="28"/>
        </w:rPr>
        <w:t xml:space="preserve">. Постановление вступает в силу со дня </w:t>
      </w:r>
      <w:r>
        <w:rPr>
          <w:sz w:val="28"/>
        </w:rPr>
        <w:t>обнародован</w:t>
      </w:r>
      <w:bookmarkStart w:id="0" w:name="_GoBack"/>
      <w:bookmarkEnd w:id="0"/>
      <w:r>
        <w:rPr>
          <w:sz w:val="28"/>
        </w:rPr>
        <w:t>ия</w:t>
      </w:r>
      <w:r w:rsidRPr="00F20A67">
        <w:rPr>
          <w:sz w:val="28"/>
        </w:rPr>
        <w:t>.</w:t>
      </w:r>
    </w:p>
    <w:p w:rsidR="00FF4675" w:rsidRDefault="00FF4675" w:rsidP="00AB2702">
      <w:pPr>
        <w:widowControl w:val="0"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  <w:sectPr w:rsidR="00FF4675" w:rsidSect="00214888">
          <w:headerReference w:type="default" r:id="rId7"/>
          <w:footerReference w:type="default" r:id="rId8"/>
          <w:pgSz w:w="11905" w:h="16838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148"/>
        <w:tblW w:w="0" w:type="auto"/>
        <w:tblLayout w:type="fixed"/>
        <w:tblCellMar>
          <w:left w:w="105" w:type="dxa"/>
          <w:right w:w="105" w:type="dxa"/>
        </w:tblCellMar>
        <w:tblLook w:val="0000"/>
      </w:tblPr>
      <w:tblGrid>
        <w:gridCol w:w="5040"/>
        <w:gridCol w:w="4268"/>
      </w:tblGrid>
      <w:tr w:rsidR="00214888" w:rsidRPr="00F20A67" w:rsidTr="00214888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14888" w:rsidRPr="00F20A67" w:rsidRDefault="00214888" w:rsidP="00214888">
            <w:pPr>
              <w:rPr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214888" w:rsidRPr="00F20A67" w:rsidRDefault="00214888" w:rsidP="00214888">
            <w:pPr>
              <w:jc w:val="center"/>
              <w:rPr>
                <w:color w:val="000000"/>
                <w:sz w:val="28"/>
              </w:rPr>
            </w:pPr>
            <w:r w:rsidRPr="00F20A67">
              <w:rPr>
                <w:color w:val="000000"/>
                <w:sz w:val="28"/>
              </w:rPr>
              <w:t xml:space="preserve">Приложение </w:t>
            </w:r>
          </w:p>
          <w:p w:rsidR="00214888" w:rsidRPr="00F20A67" w:rsidRDefault="00214888" w:rsidP="00214888">
            <w:pPr>
              <w:ind w:right="-72"/>
              <w:jc w:val="center"/>
              <w:rPr>
                <w:color w:val="000000"/>
                <w:sz w:val="28"/>
              </w:rPr>
            </w:pPr>
            <w:r w:rsidRPr="00F20A67">
              <w:rPr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214888" w:rsidRPr="00F20A67" w:rsidRDefault="00214888" w:rsidP="00214888">
            <w:pPr>
              <w:ind w:right="-72"/>
              <w:jc w:val="center"/>
              <w:rPr>
                <w:color w:val="000000"/>
                <w:sz w:val="28"/>
              </w:rPr>
            </w:pPr>
          </w:p>
          <w:p w:rsidR="00214888" w:rsidRPr="00F20A67" w:rsidRDefault="00214888" w:rsidP="00214888">
            <w:pPr>
              <w:ind w:right="-72"/>
              <w:jc w:val="center"/>
              <w:rPr>
                <w:color w:val="000000"/>
                <w:sz w:val="28"/>
              </w:rPr>
            </w:pPr>
            <w:r w:rsidRPr="00F20A67">
              <w:rPr>
                <w:color w:val="000000"/>
                <w:sz w:val="28"/>
              </w:rPr>
              <w:t>от</w:t>
            </w:r>
            <w:r>
              <w:rPr>
                <w:color w:val="000000"/>
                <w:sz w:val="28"/>
              </w:rPr>
              <w:t>____________</w:t>
            </w:r>
            <w:r w:rsidRPr="00F20A67">
              <w:rPr>
                <w:color w:val="000000"/>
                <w:sz w:val="28"/>
              </w:rPr>
              <w:t xml:space="preserve"> № </w:t>
            </w:r>
            <w:r>
              <w:rPr>
                <w:color w:val="000000"/>
                <w:sz w:val="28"/>
              </w:rPr>
              <w:t>_______</w:t>
            </w:r>
          </w:p>
        </w:tc>
      </w:tr>
    </w:tbl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Pr="009D050A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Pr="00A85556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4888" w:rsidRDefault="0021488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4888" w:rsidRDefault="0021488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4888" w:rsidRDefault="0021488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4888" w:rsidRDefault="0021488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4888" w:rsidRDefault="0021488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398" w:rsidRPr="00E56AEE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56AEE">
        <w:rPr>
          <w:b/>
          <w:caps/>
          <w:sz w:val="28"/>
          <w:szCs w:val="28"/>
        </w:rPr>
        <w:t xml:space="preserve">Муниципальная программа </w:t>
      </w:r>
    </w:p>
    <w:p w:rsidR="00214888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6AEE">
        <w:rPr>
          <w:b/>
          <w:sz w:val="28"/>
          <w:szCs w:val="28"/>
        </w:rPr>
        <w:t xml:space="preserve">«Профилактика правонарушений в муниципальном образовании </w:t>
      </w:r>
    </w:p>
    <w:p w:rsidR="00C51398" w:rsidRPr="00E56AEE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6AEE">
        <w:rPr>
          <w:b/>
          <w:sz w:val="28"/>
          <w:szCs w:val="28"/>
        </w:rPr>
        <w:t>Вен</w:t>
      </w:r>
      <w:r w:rsidR="00BB4021" w:rsidRPr="00E56AEE">
        <w:rPr>
          <w:b/>
          <w:sz w:val="28"/>
          <w:szCs w:val="28"/>
        </w:rPr>
        <w:t>е</w:t>
      </w:r>
      <w:r w:rsidRPr="00E56AEE">
        <w:rPr>
          <w:b/>
          <w:sz w:val="28"/>
          <w:szCs w:val="28"/>
        </w:rPr>
        <w:t>вский район на 2014-2016 годы»</w:t>
      </w:r>
    </w:p>
    <w:p w:rsidR="00C51398" w:rsidRPr="00E56AEE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1398" w:rsidRPr="00A85556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1398" w:rsidRPr="00A85556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1398" w:rsidRPr="009D050A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1398" w:rsidRPr="009D050A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1398" w:rsidRPr="009D050A" w:rsidRDefault="00C51398" w:rsidP="00C513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b/>
          <w:caps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51398" w:rsidRPr="00E56AEE" w:rsidRDefault="00C51398" w:rsidP="0021488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6AEE">
        <w:rPr>
          <w:b/>
          <w:sz w:val="28"/>
          <w:szCs w:val="28"/>
        </w:rPr>
        <w:lastRenderedPageBreak/>
        <w:t>П</w:t>
      </w:r>
      <w:r w:rsidR="00E56AEE">
        <w:rPr>
          <w:b/>
          <w:sz w:val="28"/>
          <w:szCs w:val="28"/>
        </w:rPr>
        <w:t>АСПОРТ</w:t>
      </w:r>
    </w:p>
    <w:p w:rsidR="00C51398" w:rsidRPr="00E56AEE" w:rsidRDefault="00C51398" w:rsidP="0021488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56AEE">
        <w:rPr>
          <w:b/>
          <w:sz w:val="28"/>
          <w:szCs w:val="28"/>
        </w:rPr>
        <w:t>муниципальной программы</w:t>
      </w:r>
    </w:p>
    <w:p w:rsidR="00C51398" w:rsidRPr="00E56AEE" w:rsidRDefault="00C51398" w:rsidP="0021488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6AEE">
        <w:rPr>
          <w:b/>
          <w:caps/>
          <w:sz w:val="28"/>
          <w:szCs w:val="28"/>
        </w:rPr>
        <w:t xml:space="preserve"> «</w:t>
      </w:r>
      <w:r w:rsidRPr="00E56AEE">
        <w:rPr>
          <w:b/>
          <w:sz w:val="28"/>
          <w:szCs w:val="28"/>
        </w:rPr>
        <w:t xml:space="preserve">Профилактика правонарушений в муниципальном образовании       </w:t>
      </w:r>
    </w:p>
    <w:p w:rsidR="00C51398" w:rsidRPr="00E56AEE" w:rsidRDefault="00C51398" w:rsidP="00214888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56AEE">
        <w:rPr>
          <w:b/>
          <w:sz w:val="28"/>
          <w:szCs w:val="28"/>
        </w:rPr>
        <w:t>Вен</w:t>
      </w:r>
      <w:r w:rsidR="00BB4021" w:rsidRPr="00E56AEE">
        <w:rPr>
          <w:b/>
          <w:sz w:val="28"/>
          <w:szCs w:val="28"/>
        </w:rPr>
        <w:t>е</w:t>
      </w:r>
      <w:r w:rsidRPr="00E56AEE">
        <w:rPr>
          <w:b/>
          <w:sz w:val="28"/>
          <w:szCs w:val="28"/>
        </w:rPr>
        <w:t>вский район на 2014-2016 годы</w:t>
      </w:r>
      <w:r w:rsidRPr="00E56AEE">
        <w:rPr>
          <w:b/>
          <w:caps/>
          <w:sz w:val="28"/>
          <w:szCs w:val="28"/>
        </w:rPr>
        <w:t>»</w:t>
      </w:r>
    </w:p>
    <w:p w:rsidR="00C51398" w:rsidRDefault="00C51398" w:rsidP="00214888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51398" w:rsidRPr="00A85556" w:rsidRDefault="00C51398" w:rsidP="00C51398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C51398" w:rsidRPr="009D050A" w:rsidRDefault="00C51398" w:rsidP="00C51398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7088"/>
      </w:tblGrid>
      <w:tr w:rsidR="00C51398" w:rsidRPr="009D050A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088" w:type="dxa"/>
          </w:tcPr>
          <w:p w:rsidR="00C51398" w:rsidRPr="00D04EB0" w:rsidRDefault="00C51398" w:rsidP="002148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взаимодействию с ОМСУ организационной работе </w:t>
            </w:r>
            <w:r w:rsidRPr="00835BCD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BB4021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</w:t>
            </w:r>
          </w:p>
        </w:tc>
      </w:tr>
      <w:tr w:rsidR="00C51398" w:rsidRPr="009D050A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Соисполнители муниципальной программы (при наличии)</w:t>
            </w:r>
          </w:p>
        </w:tc>
        <w:tc>
          <w:tcPr>
            <w:tcW w:w="7088" w:type="dxa"/>
          </w:tcPr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5BCD">
              <w:rPr>
                <w:color w:val="000000"/>
                <w:sz w:val="28"/>
                <w:szCs w:val="28"/>
              </w:rPr>
              <w:t xml:space="preserve">МУадминистрации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</w:t>
            </w:r>
          </w:p>
          <w:p w:rsidR="00C51398" w:rsidRPr="00835BCD" w:rsidRDefault="00C51398" w:rsidP="000A23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строительства и жилищно-коммунального хозяйства </w:t>
            </w:r>
            <w:r w:rsidRPr="00835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комитет по</w:t>
            </w:r>
            <w:r w:rsidRPr="00835BCD">
              <w:rPr>
                <w:color w:val="000000"/>
                <w:sz w:val="28"/>
                <w:szCs w:val="28"/>
              </w:rPr>
              <w:t xml:space="preserve"> образовани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835BCD">
              <w:rPr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отдел по</w:t>
            </w:r>
            <w:r w:rsidRPr="00835BCD">
              <w:rPr>
                <w:color w:val="000000"/>
                <w:sz w:val="28"/>
                <w:szCs w:val="28"/>
              </w:rPr>
              <w:t xml:space="preserve"> культур</w:t>
            </w:r>
            <w:r>
              <w:rPr>
                <w:color w:val="000000"/>
                <w:sz w:val="28"/>
                <w:szCs w:val="28"/>
              </w:rPr>
              <w:t>е, спорту и молодёжной политике</w:t>
            </w:r>
            <w:r w:rsidRPr="00835BCD">
              <w:rPr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5BCD">
              <w:rPr>
                <w:color w:val="000000"/>
                <w:sz w:val="28"/>
                <w:szCs w:val="28"/>
              </w:rPr>
              <w:t>сектор комиссия по делам несовершеннолетних и защите их прав</w:t>
            </w:r>
            <w:r>
              <w:rPr>
                <w:color w:val="000000"/>
                <w:sz w:val="28"/>
                <w:szCs w:val="28"/>
              </w:rPr>
              <w:t xml:space="preserve">;                                                                                                                                                                   </w:t>
            </w:r>
          </w:p>
          <w:p w:rsidR="00C51398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комитет по экономике, инвестициям, развитию АПК и муниципальному заказу</w:t>
            </w:r>
            <w:r w:rsidRPr="00835BCD">
              <w:rPr>
                <w:color w:val="000000"/>
                <w:sz w:val="28"/>
                <w:szCs w:val="28"/>
              </w:rPr>
              <w:t xml:space="preserve"> развития 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район;</w:t>
            </w:r>
          </w:p>
          <w:p w:rsidR="00C51398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комитет по правовой работе и информационным технологиям </w:t>
            </w:r>
            <w:r w:rsidRPr="00835BCD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район;</w:t>
            </w:r>
          </w:p>
          <w:p w:rsidR="00C51398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администрации поселений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вского района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редакция районной газеты «Красное Знамя»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ОМВД России по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вскому району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Узловский межрайонный отдел</w:t>
            </w:r>
            <w:r w:rsidRPr="00835BCD">
              <w:rPr>
                <w:color w:val="000000"/>
                <w:sz w:val="28"/>
                <w:szCs w:val="28"/>
              </w:rPr>
              <w:t xml:space="preserve"> федеральной службы по контролю за оборотомнаркотиков</w:t>
            </w:r>
            <w:r>
              <w:rPr>
                <w:color w:val="000000"/>
                <w:sz w:val="28"/>
                <w:szCs w:val="28"/>
              </w:rPr>
              <w:t xml:space="preserve"> (далее О</w:t>
            </w:r>
            <w:r w:rsidRPr="00835BCD">
              <w:rPr>
                <w:color w:val="000000"/>
                <w:sz w:val="28"/>
                <w:szCs w:val="28"/>
              </w:rPr>
              <w:t>ФСКН) России по Тульской области,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отделение </w:t>
            </w:r>
            <w:r w:rsidRPr="00835BCD">
              <w:rPr>
                <w:color w:val="000000"/>
                <w:sz w:val="28"/>
                <w:szCs w:val="28"/>
              </w:rPr>
              <w:t>федеральной миграционной службы (далее УФМС) России по Тульской области</w:t>
            </w:r>
            <w:r>
              <w:rPr>
                <w:color w:val="000000"/>
                <w:sz w:val="28"/>
                <w:szCs w:val="28"/>
              </w:rPr>
              <w:t xml:space="preserve"> в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вском районе</w:t>
            </w:r>
            <w:r w:rsidRPr="00835BCD"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  <w:p w:rsidR="00C51398" w:rsidRPr="00835BCD" w:rsidRDefault="00C51398" w:rsidP="000A23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филиал по Вен</w:t>
            </w:r>
            <w:r w:rsidR="0089775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вскому району </w:t>
            </w:r>
            <w:r w:rsidRPr="00835BCD">
              <w:rPr>
                <w:color w:val="000000"/>
                <w:sz w:val="28"/>
                <w:szCs w:val="28"/>
              </w:rPr>
              <w:t>федеральное казенное учреждение «Уголовно - исполнительная инспекция УФСИН (далее ФКУ «УИИ» УФСИН) России по Тульской области» (по согласованию);</w:t>
            </w:r>
          </w:p>
          <w:p w:rsidR="00C51398" w:rsidRPr="00835BCD" w:rsidRDefault="00C51398" w:rsidP="000A23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r w:rsidRPr="00835BCD">
              <w:rPr>
                <w:color w:val="000000"/>
                <w:sz w:val="28"/>
                <w:szCs w:val="28"/>
              </w:rPr>
              <w:t>ГУ «</w:t>
            </w:r>
            <w:r>
              <w:rPr>
                <w:color w:val="000000"/>
                <w:sz w:val="28"/>
                <w:szCs w:val="28"/>
              </w:rPr>
              <w:t>Вен</w:t>
            </w:r>
            <w:r w:rsidR="00704208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вский центр занятости</w:t>
            </w:r>
            <w:r w:rsidRPr="00835BCD">
              <w:rPr>
                <w:color w:val="000000"/>
                <w:sz w:val="28"/>
                <w:szCs w:val="28"/>
              </w:rPr>
              <w:t>»  (по согласованию);</w:t>
            </w:r>
          </w:p>
          <w:p w:rsidR="00C51398" w:rsidRDefault="00C51398" w:rsidP="000A23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ОНД по Вен</w:t>
            </w:r>
            <w:r w:rsidR="00704208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вскому району</w:t>
            </w:r>
            <w:r w:rsidRPr="00835BCD">
              <w:rPr>
                <w:color w:val="000000"/>
                <w:sz w:val="28"/>
                <w:szCs w:val="28"/>
              </w:rPr>
              <w:t>, (по согласованию)</w:t>
            </w:r>
            <w:r w:rsidR="00214888">
              <w:rPr>
                <w:color w:val="000000"/>
                <w:sz w:val="28"/>
                <w:szCs w:val="28"/>
              </w:rPr>
              <w:t>;</w:t>
            </w:r>
          </w:p>
          <w:p w:rsidR="00C51398" w:rsidRPr="00835BCD" w:rsidRDefault="00C51398" w:rsidP="00704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ГУ ТО «Управление социальной защиты населения Вен</w:t>
            </w:r>
            <w:r w:rsidR="00704208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вского района» (по согласованию)</w:t>
            </w:r>
          </w:p>
        </w:tc>
      </w:tr>
      <w:tr w:rsidR="00C51398" w:rsidRPr="009D050A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lastRenderedPageBreak/>
              <w:t>Цель (цели) муниципальной программы</w:t>
            </w:r>
          </w:p>
        </w:tc>
        <w:tc>
          <w:tcPr>
            <w:tcW w:w="7088" w:type="dxa"/>
          </w:tcPr>
          <w:p w:rsidR="00C51398" w:rsidRPr="00835BCD" w:rsidRDefault="00C51398" w:rsidP="00214888">
            <w:pPr>
              <w:jc w:val="both"/>
            </w:pPr>
            <w:r w:rsidRPr="00835BCD">
              <w:rPr>
                <w:sz w:val="28"/>
                <w:szCs w:val="28"/>
              </w:rPr>
              <w:t xml:space="preserve">Совершенствование  системы обеспечения общественного порядка  на территории муниципального образования </w:t>
            </w:r>
            <w:r>
              <w:rPr>
                <w:sz w:val="28"/>
                <w:szCs w:val="28"/>
              </w:rPr>
              <w:t>Вен</w:t>
            </w:r>
            <w:r w:rsidR="008977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вский район</w:t>
            </w:r>
            <w:r w:rsidRPr="00835BCD">
              <w:rPr>
                <w:sz w:val="28"/>
                <w:szCs w:val="28"/>
              </w:rPr>
              <w:t xml:space="preserve">, </w:t>
            </w:r>
            <w:r w:rsidRPr="005378E1">
              <w:rPr>
                <w:bCs/>
                <w:sz w:val="28"/>
                <w:szCs w:val="28"/>
              </w:rPr>
              <w:t xml:space="preserve">создание основы для </w:t>
            </w:r>
            <w:r>
              <w:rPr>
                <w:bCs/>
                <w:sz w:val="28"/>
                <w:szCs w:val="28"/>
              </w:rPr>
              <w:t xml:space="preserve">снижения уровня </w:t>
            </w:r>
            <w:r w:rsidRPr="005378E1">
              <w:rPr>
                <w:bCs/>
                <w:sz w:val="28"/>
                <w:szCs w:val="28"/>
              </w:rPr>
              <w:t>прест</w:t>
            </w:r>
            <w:r>
              <w:rPr>
                <w:bCs/>
                <w:sz w:val="28"/>
                <w:szCs w:val="28"/>
              </w:rPr>
              <w:t xml:space="preserve">упности посредством укрепления </w:t>
            </w:r>
            <w:r w:rsidRPr="005378E1">
              <w:rPr>
                <w:bCs/>
                <w:sz w:val="28"/>
                <w:szCs w:val="28"/>
              </w:rPr>
              <w:t>законности и правопорядка, повышение уровня обеспечения общественного поря</w:t>
            </w:r>
            <w:r>
              <w:rPr>
                <w:bCs/>
                <w:sz w:val="28"/>
                <w:szCs w:val="28"/>
              </w:rPr>
              <w:t>дка и общественной безопасности</w:t>
            </w:r>
            <w:r>
              <w:rPr>
                <w:sz w:val="28"/>
                <w:szCs w:val="28"/>
              </w:rPr>
              <w:t xml:space="preserve">, </w:t>
            </w:r>
            <w:r w:rsidRPr="00835BCD">
              <w:rPr>
                <w:sz w:val="28"/>
                <w:szCs w:val="28"/>
              </w:rPr>
              <w:t>участие в профилактике терроризма и экстремизма, а также  в минимизации и (или) ликвидации их последствий</w:t>
            </w:r>
          </w:p>
        </w:tc>
      </w:tr>
      <w:tr w:rsidR="00C51398" w:rsidRPr="007152A9" w:rsidTr="00214888">
        <w:tc>
          <w:tcPr>
            <w:tcW w:w="2376" w:type="dxa"/>
          </w:tcPr>
          <w:p w:rsidR="00C51398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Задачи </w:t>
            </w:r>
          </w:p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8" w:type="dxa"/>
          </w:tcPr>
          <w:p w:rsidR="00C51398" w:rsidRPr="00835BCD" w:rsidRDefault="00C51398" w:rsidP="000A234A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- Усиление взаимодействия  органов местного самоуправления </w:t>
            </w:r>
            <w:r>
              <w:rPr>
                <w:sz w:val="28"/>
                <w:szCs w:val="28"/>
              </w:rPr>
              <w:t>МО Вен</w:t>
            </w:r>
            <w:r w:rsidR="008977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вский район</w:t>
            </w:r>
            <w:r w:rsidRPr="00835BCD">
              <w:rPr>
                <w:sz w:val="28"/>
                <w:szCs w:val="28"/>
              </w:rPr>
              <w:t xml:space="preserve">  с правоохранительными органами, населением и общественными организациями  по профилактике правонарушений и борьбе с преступностью.</w:t>
            </w:r>
          </w:p>
          <w:p w:rsidR="00C51398" w:rsidRPr="00835BCD" w:rsidRDefault="00C51398" w:rsidP="000A234A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- Повышение уровня антитеррористической защиты населения, недопущение  проявлений  этнического и религиозного экстремизма.</w:t>
            </w:r>
          </w:p>
          <w:p w:rsidR="00C51398" w:rsidRPr="00835BCD" w:rsidRDefault="00C51398" w:rsidP="000A234A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- Создание условий для деятельности  добровольных  формирований населения по охране общественного порядка и профилактике правонарушений.</w:t>
            </w:r>
          </w:p>
          <w:p w:rsidR="00C51398" w:rsidRDefault="00C51398" w:rsidP="000A234A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-  Совершенствование работы  по предупреждению  и профилактике  преступлений и правонарушений, совершаемых на улицах и других общественных местах (развитие правоохранительного сегмента АПК «Безопасный город»).</w:t>
            </w:r>
          </w:p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-   Обеспечение правопорядка при проведении массовых, праздничных и  других публичных мероприятий (оборудование специального места для проведения публичных мероприятий средствами видеонаблюдения ).</w:t>
            </w:r>
          </w:p>
        </w:tc>
      </w:tr>
      <w:tr w:rsidR="00C51398" w:rsidRPr="007152A9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C51398" w:rsidRDefault="00C51398" w:rsidP="000A234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  <w:p w:rsidR="00C51398" w:rsidRPr="00835BCD" w:rsidRDefault="00C51398" w:rsidP="000A234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C51398" w:rsidRPr="007152A9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35BCD">
              <w:rPr>
                <w:sz w:val="28"/>
                <w:szCs w:val="28"/>
              </w:rPr>
              <w:t>ндикаторы муниципальной программы</w:t>
            </w:r>
          </w:p>
        </w:tc>
        <w:tc>
          <w:tcPr>
            <w:tcW w:w="7088" w:type="dxa"/>
          </w:tcPr>
          <w:p w:rsidR="00C51398" w:rsidRPr="00835BCD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 xml:space="preserve">1. Количество мероприятий, направленных на координацию  работы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Вен</w:t>
            </w:r>
            <w:r w:rsidR="00897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 xml:space="preserve"> с правоохранительными органами  и общественными организациями.</w:t>
            </w:r>
          </w:p>
          <w:p w:rsidR="00C51398" w:rsidRPr="00835BCD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 xml:space="preserve">2. Количество комиссионных обследований  объектов  вероятных террористических устремлений,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Вен</w:t>
            </w:r>
            <w:r w:rsidR="00897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1398" w:rsidRPr="00835BCD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Количество добровольных формирований, участвующих в обеспечении общественного порядка, численность участников.</w:t>
            </w:r>
          </w:p>
          <w:p w:rsidR="00C51398" w:rsidRPr="00835BCD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>4. Количество средств видеонаблюдения, расположенных на  наиболее оживленных улицах, перекрестках и площадях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Венёв</w:t>
            </w: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1398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>5. Количество преступлений, совершенных на улицах и других общественных местах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 пунктов района</w:t>
            </w:r>
            <w:r w:rsidRPr="00835BCD">
              <w:rPr>
                <w:rFonts w:ascii="Times New Roman" w:hAnsi="Times New Roman" w:cs="Times New Roman"/>
                <w:sz w:val="28"/>
                <w:szCs w:val="28"/>
              </w:rPr>
              <w:t xml:space="preserve">, при проведении массовых, праздничных и других публичных мероприятиях. </w:t>
            </w:r>
          </w:p>
          <w:p w:rsidR="00C51398" w:rsidRPr="00F0290A" w:rsidRDefault="00C51398" w:rsidP="000A234A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C51398" w:rsidRPr="00835BCD" w:rsidRDefault="00C51398" w:rsidP="000A234A">
            <w:pPr>
              <w:pStyle w:val="ConsPlusNormal"/>
              <w:ind w:left="-2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398" w:rsidRPr="007152A9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lastRenderedPageBreak/>
              <w:t>Этапы и сроки реализации муници</w:t>
            </w:r>
            <w:r>
              <w:rPr>
                <w:sz w:val="28"/>
                <w:szCs w:val="28"/>
              </w:rPr>
              <w:t>пальной прог</w:t>
            </w:r>
            <w:r w:rsidRPr="00835BCD"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мм</w:t>
            </w:r>
            <w:r w:rsidRPr="00835BCD">
              <w:rPr>
                <w:sz w:val="28"/>
                <w:szCs w:val="28"/>
              </w:rPr>
              <w:t>ы</w:t>
            </w:r>
          </w:p>
        </w:tc>
        <w:tc>
          <w:tcPr>
            <w:tcW w:w="7088" w:type="dxa"/>
          </w:tcPr>
          <w:p w:rsidR="00C51398" w:rsidRDefault="00C51398" w:rsidP="000A234A">
            <w:pPr>
              <w:jc w:val="both"/>
              <w:rPr>
                <w:sz w:val="28"/>
                <w:szCs w:val="28"/>
              </w:rPr>
            </w:pPr>
          </w:p>
          <w:p w:rsidR="00C51398" w:rsidRDefault="00C51398" w:rsidP="000A234A">
            <w:pPr>
              <w:jc w:val="both"/>
              <w:rPr>
                <w:sz w:val="28"/>
                <w:szCs w:val="28"/>
              </w:rPr>
            </w:pPr>
          </w:p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 2014 – 20</w:t>
            </w:r>
            <w:r>
              <w:rPr>
                <w:sz w:val="28"/>
                <w:szCs w:val="28"/>
              </w:rPr>
              <w:t>16</w:t>
            </w:r>
            <w:r w:rsidRPr="00835BCD">
              <w:rPr>
                <w:sz w:val="28"/>
                <w:szCs w:val="28"/>
              </w:rPr>
              <w:t xml:space="preserve"> годы</w:t>
            </w:r>
          </w:p>
        </w:tc>
      </w:tr>
      <w:tr w:rsidR="00C51398" w:rsidRPr="007152A9" w:rsidTr="00214888">
        <w:tc>
          <w:tcPr>
            <w:tcW w:w="2376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C51398" w:rsidRPr="00835BCD" w:rsidRDefault="00C51398" w:rsidP="000A234A">
            <w:pPr>
              <w:jc w:val="both"/>
              <w:rPr>
                <w:sz w:val="28"/>
                <w:szCs w:val="28"/>
              </w:rPr>
            </w:pPr>
          </w:p>
        </w:tc>
      </w:tr>
      <w:tr w:rsidR="00C51398" w:rsidTr="00214888">
        <w:tblPrEx>
          <w:tblLook w:val="01E0"/>
        </w:tblPrEx>
        <w:trPr>
          <w:trHeight w:val="3984"/>
        </w:trPr>
        <w:tc>
          <w:tcPr>
            <w:tcW w:w="2376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51398" w:rsidRPr="00887393" w:rsidRDefault="00C51398" w:rsidP="000A234A">
            <w:pPr>
              <w:rPr>
                <w:sz w:val="28"/>
                <w:szCs w:val="28"/>
              </w:rPr>
            </w:pPr>
            <w:r w:rsidRPr="00887393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1398" w:rsidRDefault="00C51398" w:rsidP="000A234A">
            <w:pPr>
              <w:snapToGrid w:val="0"/>
              <w:ind w:firstLine="2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 программе -  500,0 тыс. рублей;</w:t>
            </w:r>
          </w:p>
          <w:p w:rsidR="00C51398" w:rsidRDefault="00C51398" w:rsidP="000A234A">
            <w:pPr>
              <w:snapToGrid w:val="0"/>
              <w:ind w:firstLine="2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 год — 500,0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—  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—  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Тульской области — 0,0 тыс.руб.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—  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—  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—  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</w:t>
            </w:r>
            <w:r w:rsidR="0089775B">
              <w:rPr>
                <w:sz w:val="28"/>
                <w:szCs w:val="28"/>
              </w:rPr>
              <w:t xml:space="preserve"> МО Веневский район</w:t>
            </w:r>
            <w:r>
              <w:rPr>
                <w:sz w:val="28"/>
                <w:szCs w:val="28"/>
              </w:rPr>
              <w:t>— 500,0 тыс.рублей,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— 500,0 тыс.рублей;</w:t>
            </w:r>
          </w:p>
          <w:p w:rsidR="00C51398" w:rsidRDefault="00C51398" w:rsidP="000A23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— 0,0 тыс.рублей;</w:t>
            </w:r>
          </w:p>
          <w:p w:rsidR="00C51398" w:rsidRDefault="00C51398" w:rsidP="000A234A">
            <w:r>
              <w:rPr>
                <w:sz w:val="28"/>
                <w:szCs w:val="28"/>
              </w:rPr>
              <w:t>2016 год — 0,0 тыс.рублей</w:t>
            </w:r>
          </w:p>
        </w:tc>
      </w:tr>
      <w:tr w:rsidR="00C51398" w:rsidRPr="007152A9" w:rsidTr="00214888">
        <w:tc>
          <w:tcPr>
            <w:tcW w:w="2376" w:type="dxa"/>
          </w:tcPr>
          <w:p w:rsidR="00C51398" w:rsidRPr="00835BCD" w:rsidRDefault="00C51398" w:rsidP="000A234A">
            <w:pPr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br w:type="textWrapping" w:clear="all"/>
              <w:t>Ожидаемые результаты реализации муниципальной программы</w:t>
            </w:r>
          </w:p>
        </w:tc>
        <w:tc>
          <w:tcPr>
            <w:tcW w:w="7088" w:type="dxa"/>
          </w:tcPr>
          <w:p w:rsidR="00C51398" w:rsidRPr="00835BCD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Снижение общего количества зарегистрированных преступлений  </w:t>
            </w:r>
          </w:p>
          <w:p w:rsidR="00C51398" w:rsidRPr="00835BCD" w:rsidRDefault="00C51398" w:rsidP="000A234A">
            <w:pPr>
              <w:tabs>
                <w:tab w:val="left" w:pos="414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МО Вен</w:t>
            </w:r>
            <w:r w:rsidR="008977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вский район</w:t>
            </w:r>
            <w:r w:rsidRPr="00835BCD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10 </w:t>
            </w:r>
            <w:r w:rsidRPr="00835BCD">
              <w:rPr>
                <w:sz w:val="28"/>
                <w:szCs w:val="28"/>
              </w:rPr>
              <w:t xml:space="preserve"> %.</w:t>
            </w:r>
          </w:p>
          <w:p w:rsidR="00C51398" w:rsidRPr="00835BCD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Недопущение совершения террористических актов.</w:t>
            </w:r>
          </w:p>
          <w:p w:rsidR="00C51398" w:rsidRPr="00835BCD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Повышение взаимодействия органов местного самоуправления </w:t>
            </w:r>
          </w:p>
          <w:p w:rsidR="00C51398" w:rsidRPr="00835BCD" w:rsidRDefault="00C51398" w:rsidP="000A234A">
            <w:pPr>
              <w:tabs>
                <w:tab w:val="left" w:pos="41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Вен</w:t>
            </w:r>
            <w:r w:rsidR="008977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вский район</w:t>
            </w:r>
            <w:r w:rsidRPr="00835BCD">
              <w:rPr>
                <w:sz w:val="28"/>
                <w:szCs w:val="28"/>
              </w:rPr>
              <w:t xml:space="preserve"> с правоохранительными органами, общественными   организациями.</w:t>
            </w:r>
          </w:p>
          <w:p w:rsidR="00C51398" w:rsidRPr="008754B1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754B1">
              <w:rPr>
                <w:sz w:val="28"/>
                <w:szCs w:val="28"/>
              </w:rPr>
              <w:t xml:space="preserve">Увеличение численности добровольных формирований населения       по охране общественного </w:t>
            </w:r>
            <w:r w:rsidRPr="008754B1">
              <w:rPr>
                <w:sz w:val="28"/>
                <w:szCs w:val="28"/>
              </w:rPr>
              <w:lastRenderedPageBreak/>
              <w:t>порядка с 29 до 50 чел.</w:t>
            </w:r>
          </w:p>
          <w:p w:rsidR="00C51398" w:rsidRPr="00835BCD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Увеличение количества  комиссионных  обследований объектов  </w:t>
            </w:r>
          </w:p>
          <w:p w:rsidR="00C51398" w:rsidRPr="00835BCD" w:rsidRDefault="00C51398" w:rsidP="000A234A">
            <w:pPr>
              <w:tabs>
                <w:tab w:val="left" w:pos="414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вероятных террористических устремлений, расположенных на   </w:t>
            </w:r>
          </w:p>
          <w:p w:rsidR="00C51398" w:rsidRPr="00835BCD" w:rsidRDefault="00C51398" w:rsidP="000A234A">
            <w:pPr>
              <w:tabs>
                <w:tab w:val="left" w:pos="414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территории</w:t>
            </w:r>
            <w:r>
              <w:rPr>
                <w:sz w:val="28"/>
                <w:szCs w:val="28"/>
              </w:rPr>
              <w:t>МО Вен</w:t>
            </w:r>
            <w:r w:rsidR="008977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вски</w:t>
            </w:r>
            <w:r w:rsidR="0089775B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район</w:t>
            </w:r>
            <w:r w:rsidRPr="00835BCD">
              <w:rPr>
                <w:sz w:val="28"/>
                <w:szCs w:val="28"/>
              </w:rPr>
              <w:t xml:space="preserve"> на предмет их антитеррористической      защищенности, проводимых администрацией </w:t>
            </w:r>
            <w:r>
              <w:rPr>
                <w:sz w:val="28"/>
                <w:szCs w:val="28"/>
              </w:rPr>
              <w:t>МО Венёвский район и поселений района</w:t>
            </w:r>
            <w:r w:rsidRPr="00835BCD">
              <w:rPr>
                <w:sz w:val="28"/>
                <w:szCs w:val="28"/>
              </w:rPr>
              <w:t xml:space="preserve"> (с </w:t>
            </w:r>
            <w:r>
              <w:rPr>
                <w:sz w:val="28"/>
                <w:szCs w:val="28"/>
              </w:rPr>
              <w:t>6</w:t>
            </w:r>
            <w:r w:rsidRPr="00835BCD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10)</w:t>
            </w:r>
            <w:r w:rsidRPr="00835BCD">
              <w:rPr>
                <w:sz w:val="28"/>
                <w:szCs w:val="28"/>
              </w:rPr>
              <w:t>.</w:t>
            </w:r>
          </w:p>
          <w:p w:rsidR="00C51398" w:rsidRPr="00835BCD" w:rsidRDefault="00C51398" w:rsidP="000A234A">
            <w:pPr>
              <w:numPr>
                <w:ilvl w:val="0"/>
                <w:numId w:val="3"/>
              </w:numPr>
              <w:tabs>
                <w:tab w:val="left" w:pos="41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Снижение количества преступлений, совершенных на улицах и </w:t>
            </w:r>
          </w:p>
          <w:p w:rsidR="00C51398" w:rsidRPr="00835BCD" w:rsidRDefault="00C51398" w:rsidP="000A234A">
            <w:pPr>
              <w:tabs>
                <w:tab w:val="left" w:pos="414"/>
              </w:tabs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 xml:space="preserve">других общественных местах на </w:t>
            </w:r>
            <w:r>
              <w:rPr>
                <w:sz w:val="28"/>
                <w:szCs w:val="28"/>
              </w:rPr>
              <w:t xml:space="preserve"> 15</w:t>
            </w:r>
            <w:r w:rsidRPr="00835BCD">
              <w:rPr>
                <w:sz w:val="28"/>
                <w:szCs w:val="28"/>
              </w:rPr>
              <w:t xml:space="preserve"> %.</w:t>
            </w:r>
          </w:p>
          <w:p w:rsidR="00C51398" w:rsidRDefault="00C51398" w:rsidP="000A234A">
            <w:pPr>
              <w:pStyle w:val="a8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835BCD">
              <w:rPr>
                <w:sz w:val="28"/>
                <w:szCs w:val="28"/>
              </w:rPr>
              <w:t>Увеличение количества средств видеонаблюдения (видеокамер), расположенных на наиболее оживленных улицах и площадях города</w:t>
            </w:r>
            <w:r w:rsidR="0089775B">
              <w:rPr>
                <w:sz w:val="28"/>
                <w:szCs w:val="28"/>
              </w:rPr>
              <w:t xml:space="preserve"> Венёв</w:t>
            </w:r>
            <w:r w:rsidRPr="00835BCD">
              <w:rPr>
                <w:sz w:val="28"/>
                <w:szCs w:val="28"/>
              </w:rPr>
              <w:t>, подключенных к А</w:t>
            </w:r>
            <w:r>
              <w:rPr>
                <w:sz w:val="28"/>
                <w:szCs w:val="28"/>
              </w:rPr>
              <w:t>ПК «Безопасный город» на 100% (с 4 в 2014 г</w:t>
            </w:r>
            <w:r w:rsidRPr="00835BCD">
              <w:rPr>
                <w:sz w:val="28"/>
                <w:szCs w:val="28"/>
              </w:rPr>
              <w:t xml:space="preserve"> до 8</w:t>
            </w:r>
            <w:r>
              <w:rPr>
                <w:sz w:val="28"/>
                <w:szCs w:val="28"/>
              </w:rPr>
              <w:t xml:space="preserve"> в 2016г</w:t>
            </w:r>
            <w:r w:rsidRPr="00835BCD">
              <w:rPr>
                <w:sz w:val="28"/>
                <w:szCs w:val="28"/>
              </w:rPr>
              <w:t>).</w:t>
            </w:r>
          </w:p>
          <w:p w:rsidR="00C51398" w:rsidRPr="005378E1" w:rsidRDefault="00C51398" w:rsidP="000A234A">
            <w:pPr>
              <w:numPr>
                <w:ilvl w:val="0"/>
                <w:numId w:val="3"/>
              </w:numPr>
              <w:spacing w:line="340" w:lineRule="exact"/>
              <w:ind w:right="5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</w:t>
            </w:r>
            <w:r w:rsidRPr="005378E1">
              <w:rPr>
                <w:bCs/>
                <w:color w:val="000000"/>
                <w:sz w:val="28"/>
                <w:szCs w:val="28"/>
              </w:rPr>
              <w:t xml:space="preserve">низить количество преступлений, совершаемых лицами в состоянии алкогольного опьянения, с </w:t>
            </w:r>
            <w:r>
              <w:rPr>
                <w:bCs/>
                <w:color w:val="000000"/>
                <w:sz w:val="28"/>
                <w:szCs w:val="28"/>
              </w:rPr>
              <w:t>75</w:t>
            </w:r>
            <w:r w:rsidRPr="005378E1">
              <w:rPr>
                <w:bCs/>
                <w:color w:val="000000"/>
                <w:sz w:val="28"/>
                <w:szCs w:val="28"/>
              </w:rPr>
              <w:t xml:space="preserve"> до</w:t>
            </w:r>
            <w:r>
              <w:rPr>
                <w:bCs/>
                <w:color w:val="000000"/>
                <w:sz w:val="28"/>
                <w:szCs w:val="28"/>
              </w:rPr>
              <w:t xml:space="preserve"> 65.</w:t>
            </w:r>
          </w:p>
          <w:p w:rsidR="00C51398" w:rsidRPr="005378E1" w:rsidRDefault="00C51398" w:rsidP="000A234A">
            <w:pPr>
              <w:numPr>
                <w:ilvl w:val="0"/>
                <w:numId w:val="3"/>
              </w:numPr>
              <w:spacing w:line="340" w:lineRule="exact"/>
              <w:ind w:right="5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</w:t>
            </w:r>
            <w:r w:rsidRPr="005378E1">
              <w:rPr>
                <w:bCs/>
                <w:color w:val="000000"/>
                <w:sz w:val="28"/>
                <w:szCs w:val="28"/>
              </w:rPr>
              <w:t xml:space="preserve">низить количество несовершеннолетних, совершивших преступления, в возрасте от 14 до 17 лет, с </w:t>
            </w:r>
            <w:r>
              <w:rPr>
                <w:bCs/>
                <w:color w:val="000000"/>
                <w:sz w:val="28"/>
                <w:szCs w:val="28"/>
              </w:rPr>
              <w:t xml:space="preserve">8 </w:t>
            </w:r>
            <w:r w:rsidRPr="005378E1">
              <w:rPr>
                <w:bCs/>
                <w:color w:val="000000"/>
                <w:sz w:val="28"/>
                <w:szCs w:val="28"/>
              </w:rPr>
              <w:t>до</w:t>
            </w:r>
            <w:r>
              <w:rPr>
                <w:bCs/>
                <w:color w:val="000000"/>
                <w:sz w:val="28"/>
                <w:szCs w:val="28"/>
              </w:rPr>
              <w:t>5.</w:t>
            </w:r>
          </w:p>
          <w:p w:rsidR="00C51398" w:rsidRPr="005378E1" w:rsidRDefault="00C51398" w:rsidP="000A234A">
            <w:pPr>
              <w:numPr>
                <w:ilvl w:val="0"/>
                <w:numId w:val="3"/>
              </w:numPr>
              <w:spacing w:line="340" w:lineRule="exact"/>
              <w:ind w:right="5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</w:t>
            </w:r>
            <w:r w:rsidRPr="005378E1">
              <w:rPr>
                <w:bCs/>
                <w:color w:val="000000"/>
                <w:sz w:val="28"/>
                <w:szCs w:val="28"/>
              </w:rPr>
              <w:t>низить количество преступлений, совершаемых лицами, ранее совершавшими преступления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C51398" w:rsidRPr="005378E1" w:rsidRDefault="00C51398" w:rsidP="000A234A">
            <w:pPr>
              <w:numPr>
                <w:ilvl w:val="0"/>
                <w:numId w:val="3"/>
              </w:numPr>
              <w:spacing w:line="340" w:lineRule="exact"/>
              <w:ind w:right="57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</w:t>
            </w:r>
            <w:r w:rsidRPr="005378E1">
              <w:rPr>
                <w:bCs/>
                <w:color w:val="000000"/>
                <w:sz w:val="28"/>
                <w:szCs w:val="28"/>
              </w:rPr>
              <w:t>низить</w:t>
            </w:r>
            <w:r w:rsidRPr="005378E1">
              <w:rPr>
                <w:sz w:val="28"/>
                <w:szCs w:val="28"/>
              </w:rPr>
              <w:t xml:space="preserve"> количество преступлений, совершенных лицами без постоянного источника доходов, с </w:t>
            </w:r>
            <w:r>
              <w:rPr>
                <w:sz w:val="28"/>
                <w:szCs w:val="28"/>
              </w:rPr>
              <w:t>113</w:t>
            </w:r>
            <w:r w:rsidRPr="005378E1">
              <w:rPr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</w:rPr>
              <w:t>100.</w:t>
            </w:r>
          </w:p>
          <w:p w:rsidR="00C51398" w:rsidRPr="005378E1" w:rsidRDefault="00C51398" w:rsidP="000A234A">
            <w:pPr>
              <w:numPr>
                <w:ilvl w:val="0"/>
                <w:numId w:val="3"/>
              </w:numPr>
              <w:spacing w:line="340" w:lineRule="exact"/>
              <w:ind w:right="5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378E1">
              <w:rPr>
                <w:sz w:val="28"/>
                <w:szCs w:val="28"/>
              </w:rPr>
              <w:t>низить количество тяжких и особо тяжких преступлений против</w:t>
            </w:r>
            <w:r>
              <w:rPr>
                <w:sz w:val="28"/>
                <w:szCs w:val="28"/>
              </w:rPr>
              <w:t xml:space="preserve"> жизни и здоровья личности с 69</w:t>
            </w:r>
            <w:r w:rsidRPr="005378E1">
              <w:rPr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</w:rPr>
              <w:t xml:space="preserve"> 55.</w:t>
            </w:r>
          </w:p>
          <w:p w:rsidR="00C51398" w:rsidRPr="00834889" w:rsidRDefault="00C51398" w:rsidP="000A234A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Увеличить числообразовательных организаций и </w:t>
            </w:r>
            <w:r w:rsidRPr="00834889">
              <w:rPr>
                <w:sz w:val="28"/>
                <w:szCs w:val="28"/>
              </w:rPr>
              <w:t>учреждений</w:t>
            </w:r>
            <w:r>
              <w:rPr>
                <w:sz w:val="28"/>
                <w:szCs w:val="28"/>
              </w:rPr>
              <w:t xml:space="preserve"> культуры и искусства</w:t>
            </w:r>
            <w:r w:rsidRPr="00834889">
              <w:rPr>
                <w:sz w:val="28"/>
                <w:szCs w:val="28"/>
              </w:rPr>
              <w:t>, оборудованных в соответствии с требованиями антитеррористической за</w:t>
            </w:r>
            <w:r>
              <w:rPr>
                <w:sz w:val="28"/>
                <w:szCs w:val="28"/>
              </w:rPr>
              <w:t xml:space="preserve">щищенности объектов, на </w:t>
            </w:r>
            <w:r w:rsidR="0089775B">
              <w:rPr>
                <w:sz w:val="28"/>
                <w:szCs w:val="28"/>
              </w:rPr>
              <w:t>3</w:t>
            </w:r>
            <w:r w:rsidRPr="00834889">
              <w:rPr>
                <w:sz w:val="28"/>
                <w:szCs w:val="28"/>
              </w:rPr>
              <w:t>единиц</w:t>
            </w:r>
            <w:r w:rsidR="0089775B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.</w:t>
            </w:r>
          </w:p>
          <w:p w:rsidR="00C51398" w:rsidRPr="00834889" w:rsidRDefault="00C51398" w:rsidP="000A23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Увеличить количество</w:t>
            </w:r>
            <w:r w:rsidRPr="00834889">
              <w:rPr>
                <w:sz w:val="28"/>
                <w:szCs w:val="28"/>
              </w:rPr>
              <w:t xml:space="preserve"> зрителей и участников развлекательных и культурно-массовых мероприятий по информационно-пропагандистскому сопровождению антитеррористической деятельности</w:t>
            </w:r>
            <w:r>
              <w:rPr>
                <w:sz w:val="28"/>
                <w:szCs w:val="28"/>
              </w:rPr>
              <w:t>.</w:t>
            </w:r>
          </w:p>
          <w:p w:rsidR="00C51398" w:rsidRPr="00835BCD" w:rsidRDefault="00C51398" w:rsidP="000A234A">
            <w:pPr>
              <w:pStyle w:val="a8"/>
              <w:ind w:left="1494"/>
              <w:jc w:val="both"/>
              <w:rPr>
                <w:sz w:val="28"/>
                <w:szCs w:val="28"/>
              </w:rPr>
            </w:pPr>
          </w:p>
        </w:tc>
      </w:tr>
    </w:tbl>
    <w:p w:rsidR="00C51398" w:rsidRPr="009D050A" w:rsidRDefault="00C51398" w:rsidP="00C51398">
      <w:pPr>
        <w:ind w:firstLine="709"/>
        <w:jc w:val="both"/>
        <w:rPr>
          <w:sz w:val="28"/>
          <w:szCs w:val="28"/>
        </w:rPr>
      </w:pPr>
    </w:p>
    <w:p w:rsidR="00C51398" w:rsidRDefault="00C51398" w:rsidP="00C51398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9D050A">
        <w:rPr>
          <w:sz w:val="28"/>
          <w:szCs w:val="28"/>
        </w:rPr>
        <w:br w:type="page"/>
      </w:r>
      <w:r w:rsidRPr="009E0416">
        <w:rPr>
          <w:b/>
          <w:sz w:val="28"/>
          <w:szCs w:val="28"/>
        </w:rPr>
        <w:lastRenderedPageBreak/>
        <w:t>Раздел 1.</w:t>
      </w:r>
      <w:r w:rsidRPr="00F526DA">
        <w:rPr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 Общая характеристика сферы реализации муниципальной программы. </w:t>
      </w:r>
    </w:p>
    <w:p w:rsidR="00214888" w:rsidRDefault="00214888" w:rsidP="00C51398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C51398" w:rsidRDefault="00C51398" w:rsidP="002148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Вводная</w:t>
      </w:r>
    </w:p>
    <w:p w:rsidR="0089775B" w:rsidRDefault="0089775B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51398" w:rsidRPr="00F71943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>Процессы криминализации общества носят объективный характер и основаны на социально-экономических факторах: увеличении имущественной дифференциации населения, обусловленном негативными проявлениями в экономике, криминализации хозяйственных связей, росте алкоголизма и наркомании, "правовом нигилизме" населения, низком уровне доверия к правоохранительным органам.</w:t>
      </w:r>
    </w:p>
    <w:p w:rsidR="00C51398" w:rsidRPr="00F71943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 xml:space="preserve">Разработка </w:t>
      </w:r>
      <w:r>
        <w:rPr>
          <w:color w:val="000000"/>
          <w:sz w:val="28"/>
          <w:szCs w:val="28"/>
        </w:rPr>
        <w:t>п</w:t>
      </w:r>
      <w:r w:rsidRPr="00F71943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 «Профилактика правонарушений в муниципальном образовании Вен</w:t>
      </w:r>
      <w:r w:rsidR="0089775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 на 2014-2016 годы» (далее программа)</w:t>
      </w:r>
      <w:r w:rsidRPr="00F71943">
        <w:rPr>
          <w:color w:val="000000"/>
          <w:sz w:val="28"/>
          <w:szCs w:val="28"/>
        </w:rPr>
        <w:t xml:space="preserve"> вызвана необходимостью выработки комплексного и системного подходов к решению проблемы профилактики правонарушений в целях улучшения криминогенной обстановки на территории </w:t>
      </w:r>
      <w:r>
        <w:rPr>
          <w:color w:val="000000"/>
          <w:sz w:val="28"/>
          <w:szCs w:val="28"/>
        </w:rPr>
        <w:t>муниципального образования Вен</w:t>
      </w:r>
      <w:r w:rsidR="0089775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</w:t>
      </w:r>
      <w:r w:rsidRPr="00F71943">
        <w:rPr>
          <w:color w:val="000000"/>
          <w:sz w:val="28"/>
          <w:szCs w:val="28"/>
        </w:rPr>
        <w:t xml:space="preserve"> для создания комфортного и безопасного проживания жителей </w:t>
      </w:r>
      <w:r>
        <w:rPr>
          <w:color w:val="000000"/>
          <w:sz w:val="28"/>
          <w:szCs w:val="28"/>
        </w:rPr>
        <w:t>Вен</w:t>
      </w:r>
      <w:r w:rsidR="0021488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вского района</w:t>
      </w:r>
      <w:r w:rsidRPr="00F71943">
        <w:rPr>
          <w:color w:val="000000"/>
          <w:sz w:val="28"/>
          <w:szCs w:val="28"/>
        </w:rPr>
        <w:t xml:space="preserve"> и повышения привлекательности </w:t>
      </w:r>
      <w:r>
        <w:rPr>
          <w:color w:val="000000"/>
          <w:sz w:val="28"/>
          <w:szCs w:val="28"/>
        </w:rPr>
        <w:t>района</w:t>
      </w:r>
      <w:r w:rsidRPr="00F71943">
        <w:rPr>
          <w:color w:val="000000"/>
          <w:sz w:val="28"/>
          <w:szCs w:val="28"/>
        </w:rPr>
        <w:t xml:space="preserve"> для туристов</w:t>
      </w:r>
      <w:r>
        <w:rPr>
          <w:color w:val="000000"/>
          <w:sz w:val="28"/>
          <w:szCs w:val="28"/>
        </w:rPr>
        <w:t>.</w:t>
      </w:r>
      <w:r w:rsidRPr="00F71943">
        <w:rPr>
          <w:color w:val="000000"/>
          <w:sz w:val="28"/>
          <w:szCs w:val="28"/>
        </w:rPr>
        <w:t xml:space="preserve"> Правоохранительными органами принимаются все возможные усилия для удержания преступности под контролем, однако, меры, принимаемые правоохранительными органами, не могут привести к желаемому состоянию криминальной ситуации без соответствующей поддержки всех заинтересованных органов и организаций.</w:t>
      </w:r>
    </w:p>
    <w:p w:rsidR="00C51398" w:rsidRPr="00F71943" w:rsidRDefault="00C51398" w:rsidP="00C51398">
      <w:pPr>
        <w:ind w:firstLine="709"/>
        <w:jc w:val="both"/>
        <w:rPr>
          <w:b/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>Реализация</w:t>
      </w:r>
      <w:r>
        <w:rPr>
          <w:color w:val="000000"/>
          <w:sz w:val="28"/>
          <w:szCs w:val="28"/>
        </w:rPr>
        <w:t xml:space="preserve"> комплекса мероприятий профилактической направленности, а также предшествующей</w:t>
      </w:r>
      <w:r w:rsidRPr="00F71943">
        <w:rPr>
          <w:color w:val="000000"/>
          <w:sz w:val="28"/>
          <w:szCs w:val="28"/>
        </w:rPr>
        <w:t xml:space="preserve"> муниципальной целевой программы «Профилактика правонарушений </w:t>
      </w:r>
      <w:r>
        <w:rPr>
          <w:color w:val="000000"/>
          <w:sz w:val="28"/>
          <w:szCs w:val="28"/>
        </w:rPr>
        <w:t>в муниципальном образовании Вен</w:t>
      </w:r>
      <w:r w:rsidR="0089775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вский район </w:t>
      </w:r>
      <w:r w:rsidRPr="00F71943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12</w:t>
      </w:r>
      <w:r w:rsidRPr="00F71943">
        <w:rPr>
          <w:color w:val="000000"/>
          <w:sz w:val="28"/>
          <w:szCs w:val="28"/>
        </w:rPr>
        <w:t xml:space="preserve"> – 201</w:t>
      </w:r>
      <w:r>
        <w:rPr>
          <w:color w:val="000000"/>
          <w:sz w:val="28"/>
          <w:szCs w:val="28"/>
        </w:rPr>
        <w:t>4</w:t>
      </w:r>
      <w:r w:rsidRPr="00F71943">
        <w:rPr>
          <w:color w:val="000000"/>
          <w:sz w:val="28"/>
          <w:szCs w:val="28"/>
        </w:rPr>
        <w:t xml:space="preserve"> годы» способствовала оздоровлению оперативной обстановки и </w:t>
      </w:r>
      <w:r>
        <w:rPr>
          <w:color w:val="000000"/>
          <w:sz w:val="28"/>
          <w:szCs w:val="28"/>
        </w:rPr>
        <w:t>снижению общего количества зарегистрированных преступлений</w:t>
      </w:r>
      <w:r w:rsidRPr="00F71943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муниципальном образовании Вен</w:t>
      </w:r>
      <w:r w:rsidR="0089775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</w:t>
      </w:r>
      <w:r w:rsidRPr="00F71943">
        <w:rPr>
          <w:color w:val="000000"/>
          <w:sz w:val="28"/>
          <w:szCs w:val="28"/>
        </w:rPr>
        <w:t>.</w:t>
      </w:r>
    </w:p>
    <w:p w:rsidR="00C51398" w:rsidRDefault="00C51398" w:rsidP="00C51398">
      <w:pPr>
        <w:pStyle w:val="ab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 xml:space="preserve">Это </w:t>
      </w:r>
      <w:r>
        <w:rPr>
          <w:color w:val="000000"/>
          <w:sz w:val="28"/>
          <w:szCs w:val="28"/>
        </w:rPr>
        <w:t>можно проследить</w:t>
      </w:r>
      <w:r w:rsidRPr="00F71943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основе</w:t>
      </w:r>
      <w:r w:rsidRPr="00F71943">
        <w:rPr>
          <w:color w:val="000000"/>
          <w:sz w:val="28"/>
          <w:szCs w:val="28"/>
        </w:rPr>
        <w:t xml:space="preserve"> статистических данных о результатах служебной деятельности</w:t>
      </w:r>
      <w:r>
        <w:rPr>
          <w:color w:val="000000"/>
          <w:sz w:val="28"/>
          <w:szCs w:val="28"/>
        </w:rPr>
        <w:t xml:space="preserve">ОМВД </w:t>
      </w:r>
      <w:r w:rsidR="0089775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 Венёвскому району</w:t>
      </w:r>
      <w:r w:rsidRPr="00F71943">
        <w:rPr>
          <w:color w:val="000000"/>
          <w:sz w:val="28"/>
          <w:szCs w:val="28"/>
        </w:rPr>
        <w:t xml:space="preserve"> за период</w:t>
      </w:r>
      <w:r>
        <w:rPr>
          <w:color w:val="000000"/>
          <w:sz w:val="28"/>
          <w:szCs w:val="28"/>
        </w:rPr>
        <w:t xml:space="preserve"> 2010 – 2013 годы</w:t>
      </w:r>
      <w:r w:rsidRPr="00F71943">
        <w:rPr>
          <w:color w:val="000000"/>
          <w:sz w:val="28"/>
          <w:szCs w:val="28"/>
        </w:rPr>
        <w:t>, представленных в Таблице 1.</w:t>
      </w:r>
    </w:p>
    <w:p w:rsidR="00C51398" w:rsidRDefault="00C51398" w:rsidP="00C51398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>Данные о состоянии преступности</w:t>
      </w:r>
      <w:r>
        <w:rPr>
          <w:color w:val="000000"/>
          <w:sz w:val="28"/>
          <w:szCs w:val="28"/>
        </w:rPr>
        <w:t xml:space="preserve">в  муниципальном образовании  </w:t>
      </w:r>
    </w:p>
    <w:p w:rsidR="00C51398" w:rsidRDefault="00C51398" w:rsidP="00C51398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Вен</w:t>
      </w:r>
      <w:r w:rsidR="0089775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вский район                                                     </w:t>
      </w:r>
    </w:p>
    <w:p w:rsidR="00C51398" w:rsidRDefault="00C51398" w:rsidP="00C51398">
      <w:pPr>
        <w:pStyle w:val="a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Таблица 1.               </w:t>
      </w:r>
    </w:p>
    <w:tbl>
      <w:tblPr>
        <w:tblW w:w="5050" w:type="pct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543"/>
        <w:gridCol w:w="3981"/>
        <w:gridCol w:w="908"/>
        <w:gridCol w:w="942"/>
        <w:gridCol w:w="944"/>
        <w:gridCol w:w="942"/>
        <w:gridCol w:w="1277"/>
      </w:tblGrid>
      <w:tr w:rsidR="00C51398" w:rsidRPr="00F71943" w:rsidTr="00C51398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10г. 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Темпы снижения</w:t>
            </w:r>
          </w:p>
        </w:tc>
      </w:tr>
      <w:tr w:rsidR="00C51398" w:rsidRPr="00F71943" w:rsidTr="00C51398">
        <w:trPr>
          <w:trHeight w:val="690"/>
        </w:trPr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зарегистрированных преступлений, (единиц):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299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247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297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268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10,3%</w:t>
            </w:r>
          </w:p>
        </w:tc>
      </w:tr>
      <w:tr w:rsidR="00C51398" w:rsidRPr="00F71943" w:rsidTr="00C51398">
        <w:trPr>
          <w:trHeight w:val="31"/>
        </w:trPr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тяжких и особо тяжких преступлений, в том 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числе:</w:t>
            </w:r>
          </w:p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убийств:</w:t>
            </w:r>
          </w:p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разбойных нападений: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68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4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57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5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67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69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4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Рост на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1,5%  </w:t>
            </w: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0,00%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50,0%</w:t>
            </w:r>
          </w:p>
        </w:tc>
      </w:tr>
      <w:tr w:rsidR="00C51398" w:rsidRPr="00F71943" w:rsidTr="00C51398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Темпы снижения</w:t>
            </w:r>
          </w:p>
        </w:tc>
      </w:tr>
      <w:tr w:rsidR="00C51398" w:rsidRPr="00F71943" w:rsidTr="00C51398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зарегистрированных преступлений, совершенных на улицах и в общественных местах (единиц):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43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49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54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на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13,9%</w:t>
            </w:r>
          </w:p>
        </w:tc>
      </w:tr>
      <w:tr w:rsidR="00C51398" w:rsidRPr="00F71943" w:rsidTr="00C51398">
        <w:trPr>
          <w:trHeight w:val="1050"/>
        </w:trPr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преступлений, совершенных с участием несовершеннолетних: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только с участием несовершеннолетних: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18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11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8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8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8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1398" w:rsidRPr="00F71943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F719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  <w:p w:rsidR="00C51398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на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33,3%</w:t>
            </w:r>
          </w:p>
        </w:tc>
      </w:tr>
      <w:tr w:rsidR="00C51398" w:rsidRPr="00F71943" w:rsidTr="00C51398">
        <w:trPr>
          <w:trHeight w:val="1050"/>
        </w:trPr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преступлений, совершенных лицами в состоянии алкогольного опьянения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66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45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76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75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на</w:t>
            </w:r>
          </w:p>
          <w:p w:rsidR="00C51398" w:rsidRPr="00F71943" w:rsidRDefault="00C51398" w:rsidP="000A234A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13,6%</w:t>
            </w:r>
          </w:p>
        </w:tc>
      </w:tr>
      <w:tr w:rsidR="00C51398" w:rsidRPr="00F71943" w:rsidTr="00C51398">
        <w:trPr>
          <w:trHeight w:val="1050"/>
        </w:trPr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преступлений, совершенных лицами без постоянного источника доходов</w:t>
            </w: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133  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102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115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113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398" w:rsidRPr="00F71943" w:rsidRDefault="00C51398" w:rsidP="000A234A">
            <w:pPr>
              <w:pStyle w:val="ad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15,0%</w:t>
            </w:r>
          </w:p>
        </w:tc>
      </w:tr>
    </w:tbl>
    <w:p w:rsidR="00C51398" w:rsidRPr="00F71943" w:rsidRDefault="00C51398" w:rsidP="00C51398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71943">
        <w:rPr>
          <w:iCs/>
          <w:color w:val="000000"/>
          <w:sz w:val="28"/>
          <w:szCs w:val="28"/>
        </w:rPr>
        <w:t xml:space="preserve">Состояние криминальной обстановки в </w:t>
      </w:r>
      <w:r>
        <w:rPr>
          <w:iCs/>
          <w:color w:val="000000"/>
          <w:sz w:val="28"/>
          <w:szCs w:val="28"/>
        </w:rPr>
        <w:t>Венёвском районе</w:t>
      </w:r>
      <w:r w:rsidRPr="00F71943">
        <w:rPr>
          <w:color w:val="000000"/>
          <w:sz w:val="28"/>
          <w:szCs w:val="28"/>
        </w:rPr>
        <w:t xml:space="preserve"> характеризуетсяснижением на </w:t>
      </w:r>
      <w:r>
        <w:rPr>
          <w:color w:val="000000"/>
          <w:sz w:val="28"/>
          <w:szCs w:val="28"/>
        </w:rPr>
        <w:t>10,3</w:t>
      </w:r>
      <w:r w:rsidRPr="00F71943">
        <w:rPr>
          <w:color w:val="000000"/>
          <w:sz w:val="28"/>
          <w:szCs w:val="28"/>
        </w:rPr>
        <w:t xml:space="preserve">% (с </w:t>
      </w:r>
      <w:r>
        <w:rPr>
          <w:color w:val="000000"/>
          <w:sz w:val="28"/>
          <w:szCs w:val="28"/>
        </w:rPr>
        <w:t>299</w:t>
      </w:r>
      <w:r w:rsidRPr="00F71943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>268</w:t>
      </w:r>
      <w:r w:rsidRPr="00F71943">
        <w:rPr>
          <w:color w:val="000000"/>
          <w:sz w:val="28"/>
          <w:szCs w:val="28"/>
        </w:rPr>
        <w:t>) общего количества зарегистрированных преступлений.</w:t>
      </w:r>
    </w:p>
    <w:p w:rsidR="00C51398" w:rsidRPr="00F71943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71943">
        <w:rPr>
          <w:iCs/>
          <w:color w:val="000000"/>
          <w:sz w:val="28"/>
          <w:szCs w:val="28"/>
        </w:rPr>
        <w:t>По итогам 201</w:t>
      </w:r>
      <w:r>
        <w:rPr>
          <w:iCs/>
          <w:color w:val="000000"/>
          <w:sz w:val="28"/>
          <w:szCs w:val="28"/>
        </w:rPr>
        <w:t>3</w:t>
      </w:r>
      <w:r w:rsidRPr="00F71943">
        <w:rPr>
          <w:iCs/>
          <w:color w:val="000000"/>
          <w:sz w:val="28"/>
          <w:szCs w:val="28"/>
        </w:rPr>
        <w:t xml:space="preserve"> года наблюдается снижение таких видов преступлений против личности, как </w:t>
      </w:r>
      <w:r>
        <w:rPr>
          <w:iCs/>
          <w:color w:val="000000"/>
          <w:sz w:val="28"/>
          <w:szCs w:val="28"/>
        </w:rPr>
        <w:t>разбойное нападение (с 4 до 2), количество</w:t>
      </w:r>
      <w:r w:rsidRPr="00F71943">
        <w:rPr>
          <w:iCs/>
          <w:color w:val="000000"/>
          <w:sz w:val="28"/>
          <w:szCs w:val="28"/>
        </w:rPr>
        <w:t xml:space="preserve"> убийств</w:t>
      </w:r>
      <w:r>
        <w:rPr>
          <w:iCs/>
          <w:color w:val="000000"/>
          <w:sz w:val="28"/>
          <w:szCs w:val="28"/>
        </w:rPr>
        <w:t xml:space="preserve"> остаётся на прежнем уровне.</w:t>
      </w:r>
    </w:p>
    <w:p w:rsidR="00C51398" w:rsidRPr="005378E1" w:rsidRDefault="00C51398" w:rsidP="00C51398">
      <w:pPr>
        <w:ind w:firstLine="708"/>
        <w:jc w:val="both"/>
        <w:rPr>
          <w:bCs/>
          <w:color w:val="000000"/>
          <w:sz w:val="28"/>
          <w:szCs w:val="28"/>
        </w:rPr>
      </w:pPr>
      <w:r w:rsidRPr="005378E1">
        <w:rPr>
          <w:bCs/>
          <w:color w:val="000000"/>
          <w:sz w:val="28"/>
          <w:szCs w:val="28"/>
        </w:rPr>
        <w:t>Снизилась криминальная активность со стороны лиц</w:t>
      </w:r>
      <w:r>
        <w:rPr>
          <w:bCs/>
          <w:color w:val="000000"/>
          <w:sz w:val="28"/>
          <w:szCs w:val="28"/>
        </w:rPr>
        <w:t xml:space="preserve"> без постоянного источника доходов.</w:t>
      </w:r>
    </w:p>
    <w:p w:rsidR="00867150" w:rsidRDefault="00867150" w:rsidP="00C51398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1.1. </w:t>
      </w:r>
      <w:r>
        <w:rPr>
          <w:b/>
          <w:color w:val="000000"/>
          <w:sz w:val="28"/>
          <w:szCs w:val="28"/>
        </w:rPr>
        <w:t>Основные проблемы в сфере реализации муниципальной программы</w:t>
      </w:r>
    </w:p>
    <w:p w:rsidR="00C51398" w:rsidRDefault="00C51398" w:rsidP="00C513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51398" w:rsidRDefault="00C51398" w:rsidP="00C51398">
      <w:pPr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71943">
        <w:rPr>
          <w:color w:val="000000"/>
          <w:sz w:val="28"/>
          <w:szCs w:val="28"/>
        </w:rPr>
        <w:t>рин</w:t>
      </w:r>
      <w:r>
        <w:rPr>
          <w:color w:val="000000"/>
          <w:sz w:val="28"/>
          <w:szCs w:val="28"/>
        </w:rPr>
        <w:t>имаемых</w:t>
      </w:r>
      <w:r w:rsidRPr="00F71943">
        <w:rPr>
          <w:color w:val="000000"/>
          <w:sz w:val="28"/>
          <w:szCs w:val="28"/>
        </w:rPr>
        <w:t xml:space="preserve"> профилактических мер пока недостаточно, о чем свидетельствует </w:t>
      </w:r>
      <w:r>
        <w:rPr>
          <w:color w:val="000000"/>
          <w:sz w:val="28"/>
          <w:szCs w:val="28"/>
        </w:rPr>
        <w:t>рост</w:t>
      </w:r>
      <w:r w:rsidRPr="00F71943">
        <w:rPr>
          <w:color w:val="000000"/>
          <w:sz w:val="28"/>
          <w:szCs w:val="28"/>
        </w:rPr>
        <w:t xml:space="preserve"> удельн</w:t>
      </w:r>
      <w:r>
        <w:rPr>
          <w:color w:val="000000"/>
          <w:sz w:val="28"/>
          <w:szCs w:val="28"/>
        </w:rPr>
        <w:t>ого</w:t>
      </w:r>
      <w:r w:rsidRPr="00F71943">
        <w:rPr>
          <w:color w:val="000000"/>
          <w:sz w:val="28"/>
          <w:szCs w:val="28"/>
        </w:rPr>
        <w:t xml:space="preserve"> вес</w:t>
      </w:r>
      <w:r>
        <w:rPr>
          <w:color w:val="000000"/>
          <w:sz w:val="28"/>
          <w:szCs w:val="28"/>
        </w:rPr>
        <w:t>а</w:t>
      </w:r>
      <w:r w:rsidRPr="00F71943">
        <w:rPr>
          <w:color w:val="000000"/>
          <w:sz w:val="28"/>
          <w:szCs w:val="28"/>
        </w:rPr>
        <w:t xml:space="preserve"> тяжких и особо тяжких преступлений. За 201</w:t>
      </w:r>
      <w:r>
        <w:rPr>
          <w:color w:val="000000"/>
          <w:sz w:val="28"/>
          <w:szCs w:val="28"/>
        </w:rPr>
        <w:t>3</w:t>
      </w:r>
      <w:r w:rsidRPr="00F71943">
        <w:rPr>
          <w:color w:val="000000"/>
          <w:sz w:val="28"/>
          <w:szCs w:val="28"/>
        </w:rPr>
        <w:t xml:space="preserve"> год </w:t>
      </w:r>
      <w:r w:rsidRPr="00F71943">
        <w:rPr>
          <w:iCs/>
          <w:color w:val="000000"/>
          <w:sz w:val="28"/>
          <w:szCs w:val="28"/>
        </w:rPr>
        <w:t xml:space="preserve">их удельный вес в общем массиве зарегистрированных преступлений возрос и составил </w:t>
      </w:r>
      <w:r>
        <w:rPr>
          <w:iCs/>
          <w:color w:val="000000"/>
          <w:sz w:val="28"/>
          <w:szCs w:val="28"/>
        </w:rPr>
        <w:t>25,7</w:t>
      </w:r>
      <w:r w:rsidRPr="00F71943">
        <w:rPr>
          <w:iCs/>
          <w:color w:val="000000"/>
          <w:sz w:val="28"/>
          <w:szCs w:val="28"/>
        </w:rPr>
        <w:t>%</w:t>
      </w:r>
      <w:r>
        <w:rPr>
          <w:iCs/>
          <w:color w:val="000000"/>
          <w:sz w:val="28"/>
          <w:szCs w:val="28"/>
        </w:rPr>
        <w:t xml:space="preserve"> против   22,7% в 2010 году.</w:t>
      </w:r>
    </w:p>
    <w:p w:rsidR="00C51398" w:rsidRPr="00F71943" w:rsidRDefault="00C51398" w:rsidP="00C51398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Pr="005378E1">
        <w:rPr>
          <w:bCs/>
          <w:color w:val="000000"/>
          <w:sz w:val="28"/>
          <w:szCs w:val="28"/>
        </w:rPr>
        <w:t>озитивные изменения в криминальной обстановке достаточными признать нельзя. 2012</w:t>
      </w:r>
      <w:r>
        <w:rPr>
          <w:bCs/>
          <w:color w:val="000000"/>
          <w:sz w:val="28"/>
          <w:szCs w:val="28"/>
        </w:rPr>
        <w:t xml:space="preserve"> и 2013</w:t>
      </w:r>
      <w:r w:rsidRPr="005378E1">
        <w:rPr>
          <w:bCs/>
          <w:color w:val="000000"/>
          <w:sz w:val="28"/>
          <w:szCs w:val="28"/>
        </w:rPr>
        <w:t xml:space="preserve"> год</w:t>
      </w:r>
      <w:r>
        <w:rPr>
          <w:bCs/>
          <w:color w:val="000000"/>
          <w:sz w:val="28"/>
          <w:szCs w:val="28"/>
        </w:rPr>
        <w:t>ы</w:t>
      </w:r>
      <w:r w:rsidRPr="005378E1">
        <w:rPr>
          <w:bCs/>
          <w:color w:val="000000"/>
          <w:sz w:val="28"/>
          <w:szCs w:val="28"/>
        </w:rPr>
        <w:t xml:space="preserve"> характеризовал</w:t>
      </w:r>
      <w:r>
        <w:rPr>
          <w:bCs/>
          <w:color w:val="000000"/>
          <w:sz w:val="28"/>
          <w:szCs w:val="28"/>
        </w:rPr>
        <w:t>и</w:t>
      </w:r>
      <w:r w:rsidRPr="005378E1">
        <w:rPr>
          <w:bCs/>
          <w:color w:val="000000"/>
          <w:sz w:val="28"/>
          <w:szCs w:val="28"/>
        </w:rPr>
        <w:t>с</w:t>
      </w:r>
      <w:r>
        <w:rPr>
          <w:bCs/>
          <w:color w:val="000000"/>
          <w:sz w:val="28"/>
          <w:szCs w:val="28"/>
        </w:rPr>
        <w:t>ь</w:t>
      </w:r>
      <w:r w:rsidRPr="005378E1">
        <w:rPr>
          <w:bCs/>
          <w:color w:val="000000"/>
          <w:sz w:val="28"/>
          <w:szCs w:val="28"/>
        </w:rPr>
        <w:t xml:space="preserve"> значительным ростом </w:t>
      </w:r>
      <w:r w:rsidRPr="005378E1">
        <w:rPr>
          <w:bCs/>
          <w:color w:val="000000"/>
          <w:sz w:val="28"/>
          <w:szCs w:val="28"/>
        </w:rPr>
        <w:lastRenderedPageBreak/>
        <w:t>преступлений, совершенных в состоянии опьянения.</w:t>
      </w:r>
      <w:r w:rsidRPr="005378E1">
        <w:rPr>
          <w:color w:val="000000"/>
          <w:sz w:val="28"/>
          <w:szCs w:val="28"/>
        </w:rPr>
        <w:t xml:space="preserve"> Лицами, находящимися в состоянии опьянения, совершено </w:t>
      </w:r>
      <w:r>
        <w:rPr>
          <w:color w:val="000000"/>
          <w:sz w:val="28"/>
          <w:szCs w:val="28"/>
        </w:rPr>
        <w:t>76 и 75 преступлений соответс</w:t>
      </w:r>
      <w:r w:rsidR="00867150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венно против 66 в 2010 году.</w:t>
      </w:r>
      <w:r w:rsidRPr="005378E1">
        <w:rPr>
          <w:bCs/>
          <w:color w:val="000000"/>
          <w:sz w:val="28"/>
          <w:szCs w:val="28"/>
        </w:rPr>
        <w:t xml:space="preserve">На протяжении последних двух лет не удается </w:t>
      </w:r>
      <w:r>
        <w:rPr>
          <w:bCs/>
          <w:color w:val="000000"/>
          <w:sz w:val="28"/>
          <w:szCs w:val="28"/>
        </w:rPr>
        <w:t>улучшить</w:t>
      </w:r>
      <w:r w:rsidRPr="005378E1">
        <w:rPr>
          <w:bCs/>
          <w:color w:val="000000"/>
          <w:sz w:val="28"/>
          <w:szCs w:val="28"/>
        </w:rPr>
        <w:t xml:space="preserve"> ситуацию, связанную с </w:t>
      </w:r>
      <w:r>
        <w:rPr>
          <w:bCs/>
          <w:color w:val="000000"/>
          <w:sz w:val="28"/>
          <w:szCs w:val="28"/>
        </w:rPr>
        <w:t>правонарушениями несовершеннолетними.</w:t>
      </w:r>
    </w:p>
    <w:p w:rsidR="00C51398" w:rsidRPr="00F71943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71943">
        <w:rPr>
          <w:color w:val="000000"/>
          <w:sz w:val="28"/>
          <w:szCs w:val="28"/>
        </w:rPr>
        <w:t>На криминальную обстановку также негативно влия</w:t>
      </w:r>
      <w:r>
        <w:rPr>
          <w:color w:val="000000"/>
          <w:sz w:val="28"/>
          <w:szCs w:val="28"/>
        </w:rPr>
        <w:t>е</w:t>
      </w:r>
      <w:r w:rsidRPr="00F71943">
        <w:rPr>
          <w:color w:val="000000"/>
          <w:sz w:val="28"/>
          <w:szCs w:val="28"/>
        </w:rPr>
        <w:t>т незаконная миграция, большое количество преступлений, совершенных лицами без постоянного источника доходов, а также лицами, ранее совершавшими преступления.</w:t>
      </w:r>
    </w:p>
    <w:p w:rsidR="001711D7" w:rsidRDefault="001711D7" w:rsidP="00C51398">
      <w:pPr>
        <w:pStyle w:val="af6"/>
        <w:tabs>
          <w:tab w:val="left" w:pos="993"/>
          <w:tab w:val="left" w:pos="1276"/>
        </w:tabs>
        <w:ind w:left="426"/>
        <w:jc w:val="both"/>
        <w:rPr>
          <w:b/>
          <w:color w:val="000000"/>
          <w:sz w:val="28"/>
          <w:szCs w:val="28"/>
        </w:rPr>
      </w:pPr>
    </w:p>
    <w:p w:rsidR="00C51398" w:rsidRDefault="00C51398" w:rsidP="00C51398">
      <w:pPr>
        <w:pStyle w:val="af6"/>
        <w:tabs>
          <w:tab w:val="left" w:pos="993"/>
          <w:tab w:val="left" w:pos="1276"/>
        </w:tabs>
        <w:ind w:left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 Прогноз развития сферы реализации муниципальной программы</w:t>
      </w:r>
    </w:p>
    <w:p w:rsidR="00C51398" w:rsidRDefault="00C51398" w:rsidP="00C51398">
      <w:pPr>
        <w:pStyle w:val="af6"/>
        <w:tabs>
          <w:tab w:val="left" w:pos="993"/>
          <w:tab w:val="left" w:pos="1276"/>
        </w:tabs>
        <w:ind w:left="426"/>
        <w:jc w:val="both"/>
        <w:rPr>
          <w:b/>
          <w:color w:val="000000"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71943">
        <w:rPr>
          <w:color w:val="000000"/>
          <w:sz w:val="28"/>
          <w:szCs w:val="28"/>
        </w:rPr>
        <w:t>здоровлени</w:t>
      </w:r>
      <w:r>
        <w:rPr>
          <w:color w:val="000000"/>
          <w:sz w:val="28"/>
          <w:szCs w:val="28"/>
        </w:rPr>
        <w:t>е</w:t>
      </w:r>
      <w:r w:rsidRPr="00F71943">
        <w:rPr>
          <w:color w:val="000000"/>
          <w:sz w:val="28"/>
          <w:szCs w:val="28"/>
        </w:rPr>
        <w:t xml:space="preserve"> криминальной ситуации</w:t>
      </w:r>
      <w:r>
        <w:rPr>
          <w:color w:val="000000"/>
          <w:sz w:val="28"/>
          <w:szCs w:val="28"/>
        </w:rPr>
        <w:t xml:space="preserve"> в муниципальном образовании Вен</w:t>
      </w:r>
      <w:r w:rsidR="0086715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вский район </w:t>
      </w:r>
      <w:r>
        <w:rPr>
          <w:sz w:val="28"/>
          <w:szCs w:val="28"/>
        </w:rPr>
        <w:t xml:space="preserve"> в 2014-2016 годах, в том числе и решение указанных выше проблем, будет обеспечиваться реализацией настоящей муници</w:t>
      </w:r>
      <w:r>
        <w:rPr>
          <w:sz w:val="28"/>
          <w:szCs w:val="28"/>
        </w:rPr>
        <w:softHyphen/>
        <w:t>пальной программы, а также реализацией подпрограмм «Профилактика правонарушений, терроризма и экстремизма» в Тульской области», «Противодействие злоупотреблению наркотиками и их незаконному обороту»</w:t>
      </w:r>
      <w:r w:rsidR="00867150">
        <w:rPr>
          <w:sz w:val="28"/>
          <w:szCs w:val="28"/>
        </w:rPr>
        <w:t>,</w:t>
      </w:r>
      <w:r>
        <w:rPr>
          <w:sz w:val="28"/>
          <w:szCs w:val="28"/>
        </w:rPr>
        <w:t xml:space="preserve"> Государственной программы «Повышение общественной безопасности населения и развитие местного самоуправления </w:t>
      </w:r>
      <w:r w:rsidR="00867150">
        <w:rPr>
          <w:sz w:val="28"/>
          <w:szCs w:val="28"/>
        </w:rPr>
        <w:t>в</w:t>
      </w:r>
      <w:r>
        <w:rPr>
          <w:sz w:val="28"/>
          <w:szCs w:val="28"/>
        </w:rPr>
        <w:t xml:space="preserve"> Тульской области»  рассчитанной на период 2014 - 2019 годы.</w:t>
      </w: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Вместе с тем, на</w:t>
      </w:r>
      <w:r w:rsidRPr="00F71943">
        <w:rPr>
          <w:color w:val="000000"/>
          <w:sz w:val="28"/>
          <w:szCs w:val="28"/>
        </w:rPr>
        <w:t xml:space="preserve"> фоне сложившегося социально-экономического положения</w:t>
      </w:r>
      <w:r>
        <w:rPr>
          <w:color w:val="000000"/>
          <w:sz w:val="28"/>
          <w:szCs w:val="28"/>
        </w:rPr>
        <w:t>,</w:t>
      </w:r>
      <w:r w:rsidRPr="00F71943">
        <w:rPr>
          <w:color w:val="000000"/>
          <w:sz w:val="28"/>
          <w:szCs w:val="28"/>
        </w:rPr>
        <w:t xml:space="preserve"> прогноз количественных и качественных изменений преступности на ближайшие годы дает основани</w:t>
      </w:r>
      <w:r>
        <w:rPr>
          <w:color w:val="000000"/>
          <w:sz w:val="28"/>
          <w:szCs w:val="28"/>
        </w:rPr>
        <w:t>е</w:t>
      </w:r>
      <w:r w:rsidRPr="00F71943">
        <w:rPr>
          <w:color w:val="000000"/>
          <w:sz w:val="28"/>
          <w:szCs w:val="28"/>
        </w:rPr>
        <w:t xml:space="preserve"> предположить наступлени</w:t>
      </w:r>
      <w:r>
        <w:rPr>
          <w:color w:val="000000"/>
          <w:sz w:val="28"/>
          <w:szCs w:val="28"/>
        </w:rPr>
        <w:t>е</w:t>
      </w:r>
      <w:r w:rsidRPr="00F71943">
        <w:rPr>
          <w:color w:val="000000"/>
          <w:sz w:val="28"/>
          <w:szCs w:val="28"/>
        </w:rPr>
        <w:t xml:space="preserve"> оздоровления криминальной ситуации</w:t>
      </w:r>
      <w:r>
        <w:rPr>
          <w:color w:val="000000"/>
          <w:sz w:val="28"/>
          <w:szCs w:val="28"/>
        </w:rPr>
        <w:t xml:space="preserve"> в </w:t>
      </w:r>
      <w:r w:rsidR="00867150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униципальном образовании Вен</w:t>
      </w:r>
      <w:r w:rsidR="0086715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</w:t>
      </w:r>
      <w:r w:rsidRPr="00F71943">
        <w:rPr>
          <w:color w:val="000000"/>
          <w:sz w:val="28"/>
          <w:szCs w:val="28"/>
        </w:rPr>
        <w:t>.</w:t>
      </w:r>
    </w:p>
    <w:p w:rsidR="00C51398" w:rsidRPr="007152A9" w:rsidRDefault="00C51398" w:rsidP="00C51398">
      <w:pPr>
        <w:pStyle w:val="ConsPlusNormal"/>
        <w:widowControl/>
        <w:tabs>
          <w:tab w:val="left" w:pos="27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Ресурсы Программы в объеме </w:t>
      </w:r>
      <w:r w:rsidRPr="000A234A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>тыс.рублей</w:t>
      </w:r>
      <w:r w:rsidRPr="0099321B">
        <w:rPr>
          <w:rFonts w:ascii="Times New Roman" w:hAnsi="Times New Roman" w:cs="Times New Roman"/>
          <w:sz w:val="28"/>
          <w:szCs w:val="28"/>
        </w:rPr>
        <w:t>в первый год реализации программы</w:t>
      </w:r>
      <w:r>
        <w:rPr>
          <w:rFonts w:ascii="Times New Roman" w:hAnsi="Times New Roman"/>
          <w:sz w:val="28"/>
          <w:szCs w:val="28"/>
        </w:rPr>
        <w:t xml:space="preserve"> будут направлены на </w:t>
      </w:r>
      <w:r w:rsidRPr="007152A9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52A9">
        <w:rPr>
          <w:rFonts w:ascii="Times New Roman" w:hAnsi="Times New Roman" w:cs="Times New Roman"/>
          <w:sz w:val="28"/>
          <w:szCs w:val="28"/>
        </w:rPr>
        <w:t xml:space="preserve"> общественности  к охране общественного порядка, создание материально-технической базы общественных формирований правоохранительной напра</w:t>
      </w:r>
      <w:r>
        <w:rPr>
          <w:rFonts w:ascii="Times New Roman" w:hAnsi="Times New Roman" w:cs="Times New Roman"/>
          <w:sz w:val="28"/>
          <w:szCs w:val="28"/>
        </w:rPr>
        <w:t>вленности (количество добровольных формирований, участвующих в обеспечении общественного порядка, численность участников), а также на м</w:t>
      </w:r>
      <w:r w:rsidRPr="007152A9">
        <w:rPr>
          <w:rFonts w:ascii="Times New Roman" w:hAnsi="Times New Roman" w:cs="Times New Roman"/>
          <w:sz w:val="28"/>
          <w:szCs w:val="28"/>
        </w:rPr>
        <w:t>ероприятия по обеспечению общественного порядка на улицах и других общественных местах (проведение оперативно-профилактических рейдов, патрулирований, внедрение и развитие комплекса технических средств контроля за состоянием  правопорядка на основных транспортных магистралях, перекрестках и общественных местах города</w:t>
      </w:r>
      <w:r>
        <w:rPr>
          <w:rFonts w:ascii="Times New Roman" w:hAnsi="Times New Roman" w:cs="Times New Roman"/>
          <w:sz w:val="28"/>
          <w:szCs w:val="28"/>
        </w:rPr>
        <w:t xml:space="preserve"> Вен</w:t>
      </w:r>
      <w:r w:rsidR="002148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152A9">
        <w:rPr>
          <w:rFonts w:ascii="Times New Roman" w:hAnsi="Times New Roman" w:cs="Times New Roman"/>
          <w:sz w:val="28"/>
          <w:szCs w:val="28"/>
        </w:rPr>
        <w:t>).</w:t>
      </w:r>
    </w:p>
    <w:p w:rsidR="00C51398" w:rsidRDefault="00C51398" w:rsidP="00C51398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1398" w:rsidRDefault="00C51398" w:rsidP="003D1C20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Цели, задачи муниципальной программы и индикаторы достижения целей, основные ожидаемые результаты муниципальной программы, сроки и этапы реализации муниципальной программы</w:t>
      </w:r>
    </w:p>
    <w:p w:rsidR="00C51398" w:rsidRDefault="00C51398" w:rsidP="00C51398">
      <w:pPr>
        <w:ind w:firstLine="709"/>
        <w:jc w:val="center"/>
        <w:rPr>
          <w:b/>
          <w:bCs/>
          <w:color w:val="000000"/>
          <w:sz w:val="16"/>
          <w:szCs w:val="16"/>
        </w:rPr>
      </w:pPr>
    </w:p>
    <w:p w:rsidR="00C51398" w:rsidRDefault="00C51398" w:rsidP="00C5139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2.1. Цели, задачи</w:t>
      </w:r>
      <w:r w:rsidR="00867150">
        <w:rPr>
          <w:b/>
          <w:bCs/>
          <w:color w:val="000000"/>
          <w:sz w:val="28"/>
          <w:szCs w:val="28"/>
        </w:rPr>
        <w:t xml:space="preserve"> и индикаторы (показатели) достижения целей и решения задач муниципальной программы</w:t>
      </w:r>
    </w:p>
    <w:p w:rsidR="003D1C20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Целью муниципальной программы является с</w:t>
      </w:r>
      <w:r w:rsidRPr="007152A9">
        <w:rPr>
          <w:sz w:val="28"/>
          <w:szCs w:val="28"/>
        </w:rPr>
        <w:t xml:space="preserve">овершенствование  системы обеспечения общественного порядка  на территории муниципального образования </w:t>
      </w:r>
      <w:r>
        <w:rPr>
          <w:sz w:val="28"/>
          <w:szCs w:val="28"/>
        </w:rPr>
        <w:t>Вен</w:t>
      </w:r>
      <w:r w:rsidR="00867150">
        <w:rPr>
          <w:sz w:val="28"/>
          <w:szCs w:val="28"/>
        </w:rPr>
        <w:t>е</w:t>
      </w:r>
      <w:r>
        <w:rPr>
          <w:sz w:val="28"/>
          <w:szCs w:val="28"/>
        </w:rPr>
        <w:t>вский район</w:t>
      </w:r>
      <w:r w:rsidRPr="007152A9">
        <w:rPr>
          <w:sz w:val="28"/>
          <w:szCs w:val="28"/>
        </w:rPr>
        <w:t>, участие в профилактике терроризма и экстремизма, а также  в минимизации и (или) ликвидации их последствий</w:t>
      </w:r>
      <w:r>
        <w:t>.</w:t>
      </w:r>
    </w:p>
    <w:p w:rsidR="00C51398" w:rsidRDefault="00C51398" w:rsidP="0021488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Задачами муниципальной программы являются:</w:t>
      </w:r>
    </w:p>
    <w:p w:rsidR="00C51398" w:rsidRPr="007152A9" w:rsidRDefault="00C51398" w:rsidP="00214888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52A9">
        <w:rPr>
          <w:sz w:val="28"/>
          <w:szCs w:val="28"/>
        </w:rPr>
        <w:t xml:space="preserve">Усиление взаимодействия органов местного самоуправления </w:t>
      </w:r>
      <w:r>
        <w:rPr>
          <w:sz w:val="28"/>
          <w:szCs w:val="28"/>
        </w:rPr>
        <w:t>Вен</w:t>
      </w:r>
      <w:r w:rsidR="00867150">
        <w:rPr>
          <w:sz w:val="28"/>
          <w:szCs w:val="28"/>
        </w:rPr>
        <w:t>е</w:t>
      </w:r>
      <w:r>
        <w:rPr>
          <w:sz w:val="28"/>
          <w:szCs w:val="28"/>
        </w:rPr>
        <w:t>вского района</w:t>
      </w:r>
      <w:r w:rsidRPr="007152A9">
        <w:rPr>
          <w:sz w:val="28"/>
          <w:szCs w:val="28"/>
        </w:rPr>
        <w:t xml:space="preserve"> с правоохранительными органами, населением и общественными организациями по профилактике правонарушений и борьбе с преступностью.</w:t>
      </w:r>
    </w:p>
    <w:p w:rsidR="00C51398" w:rsidRPr="007152A9" w:rsidRDefault="00C51398" w:rsidP="0021488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152A9">
        <w:rPr>
          <w:sz w:val="28"/>
          <w:szCs w:val="28"/>
        </w:rPr>
        <w:t>- Повышение уровня антитеррористической защиты населения,недопущение  проявлений  этнического и религиозного экстремизма.</w:t>
      </w:r>
    </w:p>
    <w:p w:rsidR="00C51398" w:rsidRPr="007152A9" w:rsidRDefault="00C51398" w:rsidP="0021488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152A9">
        <w:rPr>
          <w:sz w:val="28"/>
          <w:szCs w:val="28"/>
        </w:rPr>
        <w:t>- Создание условий для деятельности добровольных формирований населения по охране общественного порядка и профилактике правонарушений.</w:t>
      </w:r>
    </w:p>
    <w:p w:rsidR="00C51398" w:rsidRPr="007152A9" w:rsidRDefault="00C51398" w:rsidP="0021488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152A9">
        <w:rPr>
          <w:sz w:val="28"/>
          <w:szCs w:val="28"/>
        </w:rPr>
        <w:t>-  Совершенствование работы по предупреждению и профилактике преступлений и правонарушений, совершаемых на улицах и других общественных местах (развитие правоохранительного сегмента АПК «Безопасный город»).</w:t>
      </w:r>
    </w:p>
    <w:p w:rsidR="00C51398" w:rsidRDefault="00C51398" w:rsidP="0021488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7152A9">
        <w:rPr>
          <w:sz w:val="28"/>
          <w:szCs w:val="28"/>
        </w:rPr>
        <w:t>-  Обеспечение правопорядка при проведении массовых, праздничных и других публичных мероприятий (оборудование специального места для проведения публичных мероприятий средствами видеонаблюдения).</w:t>
      </w:r>
    </w:p>
    <w:p w:rsidR="00C51398" w:rsidRDefault="00C5139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 показателей (индикаторов) результативности и эффективности муниципальной программы определен в соответствии с ее целями, задачами и мероприятиями. Набор показателей (индикаторов) сформирован с целью получения информации о результативности всех составных частей программы при оптимальных затратах на сбор отчетности.</w:t>
      </w:r>
    </w:p>
    <w:p w:rsidR="00C51398" w:rsidRDefault="00C5139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значения показателей установлены исходя из объема финансирования на реализацию мероприятий программы и требований нормативных документов к условиям осуществления правоохранительной деятельности в муниципальном образовании Вен</w:t>
      </w:r>
      <w:r w:rsidR="00C472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район.</w:t>
      </w:r>
    </w:p>
    <w:p w:rsidR="00C51398" w:rsidRDefault="00C5139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показателей является открытым и предполагает замену в случае потери информативности отдельных показателей.</w:t>
      </w:r>
    </w:p>
    <w:p w:rsidR="00C51398" w:rsidRDefault="00C5139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числу внешних факторов и условий, которые могут оказать влияние на достижение значений показателей, относятся:</w:t>
      </w:r>
    </w:p>
    <w:p w:rsidR="00C51398" w:rsidRDefault="00C472B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C51398">
        <w:rPr>
          <w:color w:val="000000"/>
          <w:sz w:val="28"/>
          <w:szCs w:val="28"/>
        </w:rPr>
        <w:t>кономическиефакторы: дальнейший  рост расслоения доходов населения, уровень инфляции, динамика роста цен на товары и услуги;</w:t>
      </w:r>
    </w:p>
    <w:p w:rsidR="00C51398" w:rsidRDefault="00C472B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51398">
        <w:rPr>
          <w:color w:val="000000"/>
          <w:sz w:val="28"/>
          <w:szCs w:val="28"/>
        </w:rPr>
        <w:t>аконодательныйфактор: изменения в законодательстве Российской Федерации и Тульской области, регламентирующие правоохранительную деятельность;</w:t>
      </w:r>
    </w:p>
    <w:p w:rsidR="00C51398" w:rsidRDefault="00C472B8" w:rsidP="00C5139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C51398">
        <w:rPr>
          <w:color w:val="000000"/>
          <w:sz w:val="28"/>
          <w:szCs w:val="28"/>
        </w:rPr>
        <w:t xml:space="preserve">оциальныефакторы: изменение ценностных установок населения на соблюдение правопорядка. </w:t>
      </w: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Сведения об индикаторах муниципальной программы и их значениях </w:t>
      </w:r>
      <w:r>
        <w:rPr>
          <w:sz w:val="28"/>
          <w:szCs w:val="28"/>
        </w:rPr>
        <w:lastRenderedPageBreak/>
        <w:t xml:space="preserve">представлены </w:t>
      </w:r>
      <w:r w:rsidRPr="00481769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таблице№2.</w:t>
      </w:r>
    </w:p>
    <w:p w:rsidR="00C51398" w:rsidRDefault="00C51398" w:rsidP="00C51398">
      <w:pPr>
        <w:tabs>
          <w:tab w:val="left" w:pos="851"/>
          <w:tab w:val="left" w:pos="1134"/>
          <w:tab w:val="left" w:pos="1276"/>
        </w:tabs>
        <w:jc w:val="both"/>
        <w:rPr>
          <w:color w:val="000000"/>
          <w:sz w:val="28"/>
          <w:szCs w:val="28"/>
        </w:rPr>
      </w:pPr>
    </w:p>
    <w:p w:rsidR="00C51398" w:rsidRDefault="00C51398" w:rsidP="00C51398">
      <w:pPr>
        <w:jc w:val="center"/>
        <w:rPr>
          <w:b/>
          <w:bCs/>
          <w:sz w:val="28"/>
          <w:szCs w:val="28"/>
        </w:rPr>
      </w:pPr>
      <w:bookmarkStart w:id="1" w:name="Par320"/>
      <w:r>
        <w:rPr>
          <w:b/>
          <w:bCs/>
          <w:sz w:val="28"/>
          <w:szCs w:val="28"/>
        </w:rPr>
        <w:t>Сведения</w:t>
      </w:r>
      <w:bookmarkEnd w:id="1"/>
    </w:p>
    <w:p w:rsidR="00C51398" w:rsidRDefault="00C51398" w:rsidP="00C513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индикаторах муниципальной программы (показателях</w:t>
      </w:r>
    </w:p>
    <w:p w:rsidR="00C51398" w:rsidRDefault="00C51398" w:rsidP="00C513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подпрограммы) и их значениях</w:t>
      </w:r>
    </w:p>
    <w:p w:rsidR="00C51398" w:rsidRDefault="00C51398" w:rsidP="00C51398">
      <w:pPr>
        <w:jc w:val="center"/>
        <w:rPr>
          <w:b/>
          <w:bCs/>
          <w:sz w:val="28"/>
          <w:szCs w:val="28"/>
        </w:rPr>
      </w:pPr>
    </w:p>
    <w:p w:rsidR="00C51398" w:rsidRPr="00790145" w:rsidRDefault="00C51398" w:rsidP="00C51398">
      <w:pPr>
        <w:jc w:val="center"/>
        <w:rPr>
          <w:bCs/>
          <w:sz w:val="28"/>
          <w:szCs w:val="28"/>
        </w:rPr>
      </w:pPr>
      <w:r w:rsidRPr="00790145">
        <w:rPr>
          <w:bCs/>
          <w:sz w:val="28"/>
          <w:szCs w:val="28"/>
        </w:rPr>
        <w:t>Таблица 2</w:t>
      </w:r>
    </w:p>
    <w:tbl>
      <w:tblPr>
        <w:tblW w:w="96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0"/>
        <w:gridCol w:w="3469"/>
        <w:gridCol w:w="884"/>
        <w:gridCol w:w="979"/>
        <w:gridCol w:w="1153"/>
        <w:gridCol w:w="868"/>
        <w:gridCol w:w="853"/>
        <w:gridCol w:w="897"/>
        <w:gridCol w:w="16"/>
      </w:tblGrid>
      <w:tr w:rsidR="00C51398" w:rsidTr="000A234A"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</w:pPr>
            <w:r>
              <w:t>№ п/п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  <w:t xml:space="preserve"> индикатора </w:t>
            </w:r>
            <w:r>
              <w:rPr>
                <w:sz w:val="28"/>
                <w:szCs w:val="28"/>
              </w:rPr>
              <w:br/>
              <w:t>(показателя)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измер.</w:t>
            </w:r>
          </w:p>
        </w:tc>
        <w:tc>
          <w:tcPr>
            <w:tcW w:w="4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Значения по годам</w:t>
            </w:r>
          </w:p>
        </w:tc>
      </w:tr>
      <w:tr w:rsidR="00C51398" w:rsidTr="000A234A"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snapToGrid w:val="0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snapToGrid w:val="0"/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snapToGrid w:val="0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 (факт)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0A234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Pr="007D13F9" w:rsidRDefault="00C51398" w:rsidP="00214888">
            <w:pPr>
              <w:shd w:val="clear" w:color="auto" w:fill="FFFFFF"/>
              <w:snapToGrid w:val="0"/>
              <w:ind w:left="5"/>
              <w:jc w:val="both"/>
              <w:rPr>
                <w:sz w:val="28"/>
                <w:szCs w:val="28"/>
              </w:rPr>
            </w:pPr>
            <w:r w:rsidRPr="007D13F9">
              <w:rPr>
                <w:sz w:val="28"/>
                <w:szCs w:val="28"/>
              </w:rPr>
              <w:t>Количество мероприятий, направленных на координацию работы администрации МО Вен</w:t>
            </w:r>
            <w:r w:rsidR="00C472B8">
              <w:rPr>
                <w:sz w:val="28"/>
                <w:szCs w:val="28"/>
              </w:rPr>
              <w:t>е</w:t>
            </w:r>
            <w:r w:rsidRPr="007D13F9">
              <w:rPr>
                <w:sz w:val="28"/>
                <w:szCs w:val="28"/>
              </w:rPr>
              <w:t>вский район с правоохранительными органами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Ед.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0A234A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Pr="007D4966" w:rsidRDefault="00C51398" w:rsidP="00C47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4966">
              <w:rPr>
                <w:sz w:val="28"/>
                <w:szCs w:val="28"/>
              </w:rPr>
              <w:t>Количество комиссионных обследований объектов вероятных террористических устремлений, расположенных на территории муниципального образования Вен</w:t>
            </w:r>
            <w:r w:rsidR="00C472B8">
              <w:rPr>
                <w:sz w:val="28"/>
                <w:szCs w:val="28"/>
              </w:rPr>
              <w:t>е</w:t>
            </w:r>
            <w:r w:rsidRPr="007D4966">
              <w:rPr>
                <w:sz w:val="28"/>
                <w:szCs w:val="28"/>
              </w:rPr>
              <w:t>вский район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AF588C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1398" w:rsidRPr="007D4966" w:rsidRDefault="00C51398" w:rsidP="002148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4966">
              <w:rPr>
                <w:sz w:val="28"/>
                <w:szCs w:val="28"/>
              </w:rPr>
              <w:t>Количество добровольных формирований, участвующих, в обеспечении общественного порядка, численность участников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6/29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6/35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6/50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AF588C">
        <w:trPr>
          <w:gridAfter w:val="1"/>
          <w:wAfter w:w="16" w:type="dxa"/>
        </w:trPr>
        <w:tc>
          <w:tcPr>
            <w:tcW w:w="5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Pr="007D4966" w:rsidRDefault="00C51398" w:rsidP="002148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4966">
              <w:rPr>
                <w:sz w:val="28"/>
                <w:szCs w:val="28"/>
              </w:rPr>
              <w:t>Количество средств видеонаблюдения, расположенных на наиболее оживленных улицах и площадях города Вен</w:t>
            </w:r>
            <w:r w:rsidR="00214888">
              <w:rPr>
                <w:sz w:val="28"/>
                <w:szCs w:val="28"/>
              </w:rPr>
              <w:t>е</w:t>
            </w:r>
            <w:r w:rsidRPr="007D4966">
              <w:rPr>
                <w:sz w:val="28"/>
                <w:szCs w:val="28"/>
              </w:rPr>
              <w:t>в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AF588C">
        <w:trPr>
          <w:gridAfter w:val="1"/>
          <w:wAfter w:w="16" w:type="dxa"/>
        </w:trPr>
        <w:tc>
          <w:tcPr>
            <w:tcW w:w="5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Pr="007D4966" w:rsidRDefault="00C51398" w:rsidP="002148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4966">
              <w:rPr>
                <w:sz w:val="28"/>
                <w:szCs w:val="28"/>
              </w:rPr>
              <w:t xml:space="preserve">Количество преступлений, совершенных на улицах и </w:t>
            </w:r>
            <w:r w:rsidRPr="007D4966">
              <w:rPr>
                <w:sz w:val="28"/>
                <w:szCs w:val="28"/>
              </w:rPr>
              <w:lastRenderedPageBreak/>
              <w:t>других общественных местах при проведении массовых, праздничных и других публичных мероприятий, дела и материалы о которых окончены расследованием либо разрешены в отчетном периоде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1398" w:rsidRDefault="00C51398" w:rsidP="00C5139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0A234A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 Конечные результаты реализации муниципальной программы</w:t>
      </w:r>
    </w:p>
    <w:p w:rsidR="00C51398" w:rsidRDefault="00C51398" w:rsidP="00C51398">
      <w:pPr>
        <w:ind w:firstLine="709"/>
        <w:jc w:val="both"/>
        <w:rPr>
          <w:b/>
          <w:color w:val="000000"/>
          <w:sz w:val="28"/>
          <w:szCs w:val="28"/>
        </w:rPr>
      </w:pPr>
    </w:p>
    <w:p w:rsidR="00C51398" w:rsidRPr="0009377E" w:rsidRDefault="00C51398" w:rsidP="00214888">
      <w:pPr>
        <w:pStyle w:val="ae"/>
        <w:spacing w:after="0"/>
        <w:ind w:firstLine="709"/>
        <w:jc w:val="both"/>
        <w:rPr>
          <w:color w:val="000000"/>
          <w:sz w:val="28"/>
          <w:szCs w:val="28"/>
        </w:rPr>
      </w:pPr>
      <w:r w:rsidRPr="0009377E">
        <w:rPr>
          <w:color w:val="000000"/>
          <w:sz w:val="28"/>
          <w:szCs w:val="28"/>
        </w:rPr>
        <w:t>Реализация комплекса мер по профилактике правонарушений позвол</w:t>
      </w:r>
      <w:r>
        <w:rPr>
          <w:color w:val="000000"/>
          <w:sz w:val="28"/>
          <w:szCs w:val="28"/>
        </w:rPr>
        <w:t>и</w:t>
      </w:r>
      <w:r w:rsidRPr="0009377E">
        <w:rPr>
          <w:color w:val="000000"/>
          <w:sz w:val="28"/>
          <w:szCs w:val="28"/>
        </w:rPr>
        <w:t xml:space="preserve">т снизить уровень преступности, снизить потери и материальный ущерб при угрозе и совершении террористического акта, обеспечит необходимый уровень общественной безопасности и общественного порядка, антитеррористической защитынаселения,  пресечение незаконной миграции в </w:t>
      </w:r>
      <w:r>
        <w:rPr>
          <w:color w:val="000000"/>
          <w:sz w:val="28"/>
          <w:szCs w:val="28"/>
        </w:rPr>
        <w:t>районе</w:t>
      </w:r>
      <w:r w:rsidRPr="0009377E">
        <w:rPr>
          <w:color w:val="000000"/>
          <w:sz w:val="28"/>
          <w:szCs w:val="28"/>
        </w:rPr>
        <w:t>, укрепление авторитета полиции в глазах населения, повы</w:t>
      </w:r>
      <w:r>
        <w:rPr>
          <w:color w:val="000000"/>
          <w:sz w:val="28"/>
          <w:szCs w:val="28"/>
        </w:rPr>
        <w:t>сит</w:t>
      </w:r>
      <w:r w:rsidRPr="0009377E">
        <w:rPr>
          <w:color w:val="000000"/>
          <w:sz w:val="28"/>
          <w:szCs w:val="28"/>
        </w:rPr>
        <w:t xml:space="preserve"> уров</w:t>
      </w:r>
      <w:r>
        <w:rPr>
          <w:color w:val="000000"/>
          <w:sz w:val="28"/>
          <w:szCs w:val="28"/>
        </w:rPr>
        <w:t>ень</w:t>
      </w:r>
      <w:r w:rsidRPr="0009377E">
        <w:rPr>
          <w:color w:val="000000"/>
          <w:sz w:val="28"/>
          <w:szCs w:val="28"/>
        </w:rPr>
        <w:t xml:space="preserve"> доверия населения к правоохранительным органам.</w:t>
      </w:r>
    </w:p>
    <w:p w:rsidR="00C51398" w:rsidRPr="0009377E" w:rsidRDefault="00C51398" w:rsidP="00214888">
      <w:pPr>
        <w:pStyle w:val="a8"/>
        <w:widowControl w:val="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09377E">
        <w:rPr>
          <w:color w:val="000000"/>
          <w:sz w:val="28"/>
          <w:szCs w:val="28"/>
        </w:rPr>
        <w:t>Реализация мероприятий, предусмотренных</w:t>
      </w:r>
      <w:r>
        <w:rPr>
          <w:color w:val="000000"/>
          <w:sz w:val="28"/>
          <w:szCs w:val="28"/>
        </w:rPr>
        <w:t xml:space="preserve"> муниципальной п</w:t>
      </w:r>
      <w:r w:rsidRPr="0009377E">
        <w:rPr>
          <w:color w:val="000000"/>
          <w:sz w:val="28"/>
          <w:szCs w:val="28"/>
        </w:rPr>
        <w:t>рограммой к 20</w:t>
      </w:r>
      <w:r>
        <w:rPr>
          <w:color w:val="000000"/>
          <w:sz w:val="28"/>
          <w:szCs w:val="28"/>
        </w:rPr>
        <w:t>16</w:t>
      </w:r>
      <w:r w:rsidRPr="0009377E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 xml:space="preserve">, </w:t>
      </w:r>
      <w:r w:rsidRPr="0009377E">
        <w:rPr>
          <w:color w:val="000000"/>
          <w:sz w:val="28"/>
          <w:szCs w:val="28"/>
        </w:rPr>
        <w:t>позволит:</w:t>
      </w:r>
    </w:p>
    <w:p w:rsidR="00C51398" w:rsidRPr="0009377E" w:rsidRDefault="00C51398" w:rsidP="0021488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09377E">
        <w:rPr>
          <w:color w:val="000000"/>
          <w:sz w:val="28"/>
          <w:szCs w:val="28"/>
        </w:rPr>
        <w:t xml:space="preserve">низить общее количество зарегистрированных преступлений в </w:t>
      </w:r>
      <w:r>
        <w:rPr>
          <w:color w:val="000000"/>
          <w:sz w:val="28"/>
          <w:szCs w:val="28"/>
        </w:rPr>
        <w:t>муниципальном образовании Вен</w:t>
      </w:r>
      <w:r w:rsidR="00C472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</w:t>
      </w:r>
      <w:r w:rsidRPr="0009377E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10</w:t>
      </w:r>
      <w:r w:rsidRPr="0009377E">
        <w:rPr>
          <w:color w:val="000000"/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>;</w:t>
      </w:r>
    </w:p>
    <w:p w:rsidR="00C51398" w:rsidRPr="0009377E" w:rsidRDefault="00C51398" w:rsidP="0021488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 н</w:t>
      </w:r>
      <w:r w:rsidRPr="0009377E">
        <w:rPr>
          <w:color w:val="000000"/>
          <w:sz w:val="28"/>
          <w:szCs w:val="28"/>
        </w:rPr>
        <w:t xml:space="preserve">едопустить увеличения числа совершенных террористических </w:t>
      </w:r>
      <w:r>
        <w:rPr>
          <w:color w:val="000000"/>
          <w:sz w:val="28"/>
          <w:szCs w:val="28"/>
        </w:rPr>
        <w:t>актов (с 0 до 0)</w:t>
      </w:r>
      <w:r w:rsidR="00214888">
        <w:rPr>
          <w:color w:val="000000"/>
          <w:sz w:val="28"/>
          <w:szCs w:val="28"/>
        </w:rPr>
        <w:t>;</w:t>
      </w:r>
    </w:p>
    <w:p w:rsidR="00C51398" w:rsidRDefault="00C51398" w:rsidP="002148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09377E">
        <w:rPr>
          <w:color w:val="000000"/>
          <w:sz w:val="28"/>
          <w:szCs w:val="28"/>
        </w:rPr>
        <w:t xml:space="preserve">овысить взаимодействие органов местного самоуправления </w:t>
      </w:r>
      <w:r>
        <w:rPr>
          <w:color w:val="000000"/>
          <w:sz w:val="28"/>
          <w:szCs w:val="28"/>
        </w:rPr>
        <w:t>МО Вен</w:t>
      </w:r>
      <w:r w:rsidR="00C472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</w:t>
      </w:r>
      <w:r w:rsidRPr="0009377E">
        <w:rPr>
          <w:color w:val="000000"/>
          <w:sz w:val="28"/>
          <w:szCs w:val="28"/>
        </w:rPr>
        <w:t xml:space="preserve"> с правоохранительными органами, населением и общественными организациями</w:t>
      </w:r>
      <w:r>
        <w:rPr>
          <w:color w:val="000000"/>
          <w:sz w:val="28"/>
          <w:szCs w:val="28"/>
        </w:rPr>
        <w:t xml:space="preserve"> по профилактике правонарушений и борьбе с преступностью, </w:t>
      </w:r>
    </w:p>
    <w:p w:rsidR="00C51398" w:rsidRDefault="00C51398" w:rsidP="002148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увеличить численность добровольных формирований по охране общественного порядка, в том числе, во время проведения общегородских культурно-массовых и иных мероприятий с массовым пребыванием людей (с 29 до 50)</w:t>
      </w:r>
      <w:r w:rsidR="00214888">
        <w:rPr>
          <w:color w:val="000000"/>
          <w:sz w:val="28"/>
          <w:szCs w:val="28"/>
        </w:rPr>
        <w:t>;</w:t>
      </w:r>
    </w:p>
    <w:p w:rsidR="00C51398" w:rsidRDefault="00C51398" w:rsidP="002148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увеличить количество комиссионных обследований объектов вероятных террористических устремлений, расположенных на территории МО Вен</w:t>
      </w:r>
      <w:r w:rsidR="00C472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вский район (с 6 до 10)</w:t>
      </w:r>
      <w:r w:rsidR="00214888">
        <w:rPr>
          <w:color w:val="000000"/>
          <w:sz w:val="28"/>
          <w:szCs w:val="28"/>
        </w:rPr>
        <w:t>;</w:t>
      </w:r>
    </w:p>
    <w:p w:rsidR="00C51398" w:rsidRPr="0009377E" w:rsidRDefault="00C51398" w:rsidP="002148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увеличить количество средств видеонаблюдения (видеокамер) расположенных на улицах и площадях города на 100% (с 4 в 2014 до 8 в 2014).</w:t>
      </w:r>
    </w:p>
    <w:p w:rsidR="00C51398" w:rsidRPr="00EA5143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A5143">
        <w:rPr>
          <w:color w:val="000000"/>
          <w:sz w:val="28"/>
          <w:szCs w:val="28"/>
        </w:rPr>
        <w:t xml:space="preserve">При реализации </w:t>
      </w:r>
      <w:r>
        <w:rPr>
          <w:color w:val="000000"/>
          <w:sz w:val="28"/>
          <w:szCs w:val="28"/>
        </w:rPr>
        <w:t>п</w:t>
      </w:r>
      <w:r w:rsidRPr="00EA5143">
        <w:rPr>
          <w:color w:val="000000"/>
          <w:sz w:val="28"/>
          <w:szCs w:val="28"/>
        </w:rPr>
        <w:t xml:space="preserve">рограммы возможно возникновение финансовых рисков, связанных с неполным выделением бюджетных средств в рамках одного финансового года, на реализацию программных мероприятий, </w:t>
      </w:r>
      <w:r w:rsidRPr="00EA5143">
        <w:rPr>
          <w:color w:val="000000"/>
          <w:sz w:val="28"/>
          <w:szCs w:val="28"/>
        </w:rPr>
        <w:lastRenderedPageBreak/>
        <w:t>вследствие чего могут изменяться сроки выполнения мероприятий. В этом случае объемы финансирования Программы уточняются и при необходимости вносятся соответствующие изменения в Программу.</w:t>
      </w:r>
    </w:p>
    <w:p w:rsidR="00C51398" w:rsidRDefault="00C51398" w:rsidP="00C51398">
      <w:pPr>
        <w:pStyle w:val="af6"/>
        <w:shd w:val="clear" w:color="auto" w:fill="FFFFFF"/>
        <w:snapToGrid w:val="0"/>
        <w:ind w:left="5" w:firstLine="392"/>
        <w:jc w:val="both"/>
        <w:rPr>
          <w:sz w:val="28"/>
          <w:szCs w:val="28"/>
        </w:rPr>
      </w:pPr>
    </w:p>
    <w:p w:rsidR="00C51398" w:rsidRDefault="00C51398" w:rsidP="00214888">
      <w:pPr>
        <w:tabs>
          <w:tab w:val="left" w:pos="851"/>
          <w:tab w:val="left" w:pos="1134"/>
          <w:tab w:val="left" w:pos="1276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="000A234A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. Сроки и этапы реализации программы</w:t>
      </w:r>
    </w:p>
    <w:p w:rsidR="00C51398" w:rsidRDefault="00C51398" w:rsidP="00C51398">
      <w:pPr>
        <w:tabs>
          <w:tab w:val="left" w:pos="851"/>
          <w:tab w:val="left" w:pos="1134"/>
          <w:tab w:val="left" w:pos="1276"/>
        </w:tabs>
        <w:ind w:firstLine="720"/>
        <w:jc w:val="both"/>
        <w:rPr>
          <w:color w:val="000000"/>
          <w:sz w:val="28"/>
          <w:szCs w:val="28"/>
        </w:rPr>
      </w:pPr>
    </w:p>
    <w:p w:rsidR="00C51398" w:rsidRDefault="00C51398" w:rsidP="00C51398">
      <w:pPr>
        <w:tabs>
          <w:tab w:val="left" w:pos="851"/>
          <w:tab w:val="left" w:pos="1134"/>
          <w:tab w:val="left" w:pos="1276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будет реализована в один этап: с 2014 по 2016 год.</w:t>
      </w:r>
    </w:p>
    <w:p w:rsidR="00C51398" w:rsidRDefault="00C51398" w:rsidP="00C513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1398" w:rsidRDefault="00C51398" w:rsidP="00C5139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Обобщенная характеристика основных мероприятий программы</w:t>
      </w:r>
    </w:p>
    <w:p w:rsidR="00C51398" w:rsidRDefault="00C51398" w:rsidP="00C51398">
      <w:pPr>
        <w:ind w:firstLine="709"/>
        <w:jc w:val="center"/>
        <w:rPr>
          <w:sz w:val="28"/>
          <w:szCs w:val="28"/>
        </w:rPr>
      </w:pPr>
    </w:p>
    <w:p w:rsidR="00C51398" w:rsidRDefault="00C51398" w:rsidP="00214888">
      <w:pPr>
        <w:pStyle w:val="af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прозрачной и понятной связи влияния основных мероприятий на достижение целей муниципальной программы, информация, представленная в данном разделе, дает характеристику основных мероприятий программы с акцентом на контрольные события, которые в большей степени затрагивают достижение целей муниципальной программы (далее – приоритетные основные мероприятия).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поставленных целей планируется осуществить в ходе реализации приоритетных основных мероприятий программы. </w:t>
      </w:r>
      <w:r w:rsidRPr="00E31213">
        <w:rPr>
          <w:sz w:val="28"/>
          <w:szCs w:val="28"/>
        </w:rPr>
        <w:t xml:space="preserve">Муниципальная программа направлена на реализацию </w:t>
      </w:r>
      <w:r>
        <w:rPr>
          <w:sz w:val="28"/>
          <w:szCs w:val="28"/>
        </w:rPr>
        <w:t>пяти основным направлени</w:t>
      </w:r>
      <w:r w:rsidR="000A234A">
        <w:rPr>
          <w:sz w:val="28"/>
          <w:szCs w:val="28"/>
        </w:rPr>
        <w:t>й</w:t>
      </w:r>
      <w:r>
        <w:rPr>
          <w:sz w:val="28"/>
          <w:szCs w:val="28"/>
        </w:rPr>
        <w:t xml:space="preserve"> профилактики правонарушений</w:t>
      </w:r>
      <w:r w:rsidRPr="00E31213">
        <w:rPr>
          <w:sz w:val="28"/>
          <w:szCs w:val="28"/>
        </w:rPr>
        <w:t>: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защиты прав, свобод и законных интересов граждан от противоправных действий (бездействия),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организация и осуществление мероприятий по предупреждению терроризма и экстремизма, минимизации их последствий,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поддержка деятельности неко</w:t>
      </w:r>
      <w:r w:rsidR="000A234A">
        <w:rPr>
          <w:sz w:val="28"/>
          <w:szCs w:val="28"/>
        </w:rPr>
        <w:t>м</w:t>
      </w:r>
      <w:r>
        <w:rPr>
          <w:sz w:val="28"/>
          <w:szCs w:val="28"/>
        </w:rPr>
        <w:t>мерческих организаций, осуществляющих профилактику правонарушений в соответствии с действующим законодательством,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развитие использования технических средств для профилактики правонарушений,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   повышение уровня обеспечения правопорядка и общественной безопасности на улицах, в местах массового пребывания и отдыха граждан, в иных общественных местах.</w:t>
      </w:r>
    </w:p>
    <w:p w:rsidR="00C51398" w:rsidRPr="00E31213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1398" w:rsidRDefault="00C51398" w:rsidP="00C513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Характеристика мер правового регулирования</w:t>
      </w:r>
    </w:p>
    <w:p w:rsidR="00C51398" w:rsidRDefault="00C51398" w:rsidP="00214888">
      <w:pPr>
        <w:ind w:firstLine="709"/>
        <w:jc w:val="both"/>
        <w:rPr>
          <w:sz w:val="28"/>
          <w:szCs w:val="28"/>
        </w:rPr>
      </w:pPr>
    </w:p>
    <w:p w:rsidR="00C51398" w:rsidRPr="002E453A" w:rsidRDefault="00C51398" w:rsidP="0021488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E453A">
        <w:rPr>
          <w:sz w:val="28"/>
          <w:szCs w:val="28"/>
        </w:rPr>
        <w:t>Правовое регулирование в</w:t>
      </w:r>
      <w:r>
        <w:rPr>
          <w:sz w:val="28"/>
          <w:szCs w:val="28"/>
        </w:rPr>
        <w:t xml:space="preserve"> сферепрофилактики правонарушений в муниципальном образовании Вен</w:t>
      </w:r>
      <w:r w:rsidR="00C472B8">
        <w:rPr>
          <w:sz w:val="28"/>
          <w:szCs w:val="28"/>
        </w:rPr>
        <w:t>е</w:t>
      </w:r>
      <w:r>
        <w:rPr>
          <w:sz w:val="28"/>
          <w:szCs w:val="28"/>
        </w:rPr>
        <w:t>вский район</w:t>
      </w:r>
      <w:r w:rsidRPr="002E453A">
        <w:rPr>
          <w:sz w:val="28"/>
          <w:szCs w:val="28"/>
        </w:rPr>
        <w:t xml:space="preserve"> предполагает:</w:t>
      </w:r>
    </w:p>
    <w:p w:rsidR="00C51398" w:rsidRPr="002E453A" w:rsidRDefault="00C51398" w:rsidP="0021488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E453A">
        <w:rPr>
          <w:sz w:val="28"/>
          <w:szCs w:val="28"/>
        </w:rPr>
        <w:t xml:space="preserve">приведениенормативных правовых актов </w:t>
      </w:r>
      <w:r>
        <w:rPr>
          <w:sz w:val="28"/>
          <w:szCs w:val="28"/>
        </w:rPr>
        <w:t>муниципального образования Вен</w:t>
      </w:r>
      <w:r w:rsidR="00C472B8">
        <w:rPr>
          <w:sz w:val="28"/>
          <w:szCs w:val="28"/>
        </w:rPr>
        <w:t>е</w:t>
      </w:r>
      <w:r>
        <w:rPr>
          <w:sz w:val="28"/>
          <w:szCs w:val="28"/>
        </w:rPr>
        <w:t>вский район</w:t>
      </w:r>
      <w:r w:rsidRPr="002E453A">
        <w:rPr>
          <w:sz w:val="28"/>
          <w:szCs w:val="28"/>
        </w:rPr>
        <w:t xml:space="preserve"> в </w:t>
      </w:r>
      <w:r>
        <w:rPr>
          <w:sz w:val="28"/>
          <w:szCs w:val="28"/>
        </w:rPr>
        <w:t>вышеуказанной</w:t>
      </w:r>
      <w:r w:rsidRPr="002E453A">
        <w:rPr>
          <w:sz w:val="28"/>
          <w:szCs w:val="28"/>
        </w:rPr>
        <w:t xml:space="preserve"> сфере в соответствие с изменениями в законодательстве Российской Федерации</w:t>
      </w:r>
      <w:r>
        <w:rPr>
          <w:sz w:val="28"/>
          <w:szCs w:val="28"/>
        </w:rPr>
        <w:t xml:space="preserve"> и Тульской области</w:t>
      </w:r>
      <w:r w:rsidRPr="002E453A">
        <w:rPr>
          <w:sz w:val="28"/>
          <w:szCs w:val="28"/>
        </w:rPr>
        <w:t>;</w:t>
      </w:r>
    </w:p>
    <w:p w:rsidR="00C51398" w:rsidRDefault="00C51398" w:rsidP="0021488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E453A">
        <w:rPr>
          <w:sz w:val="28"/>
          <w:szCs w:val="28"/>
        </w:rPr>
        <w:t xml:space="preserve">разработкаи актуализация нормативных правовых актов </w:t>
      </w:r>
      <w:r>
        <w:rPr>
          <w:sz w:val="28"/>
          <w:szCs w:val="28"/>
        </w:rPr>
        <w:t>муниципального образования Вен</w:t>
      </w:r>
      <w:r w:rsidR="00C472B8">
        <w:rPr>
          <w:sz w:val="28"/>
          <w:szCs w:val="28"/>
        </w:rPr>
        <w:t>е</w:t>
      </w:r>
      <w:r>
        <w:rPr>
          <w:sz w:val="28"/>
          <w:szCs w:val="28"/>
        </w:rPr>
        <w:t>вский район</w:t>
      </w:r>
      <w:r w:rsidRPr="002E453A">
        <w:rPr>
          <w:sz w:val="28"/>
          <w:szCs w:val="28"/>
        </w:rPr>
        <w:t xml:space="preserve"> в </w:t>
      </w:r>
      <w:r>
        <w:rPr>
          <w:sz w:val="28"/>
          <w:szCs w:val="28"/>
        </w:rPr>
        <w:t>вышеуказанной</w:t>
      </w:r>
      <w:r w:rsidRPr="002E453A">
        <w:rPr>
          <w:sz w:val="28"/>
          <w:szCs w:val="28"/>
        </w:rPr>
        <w:t xml:space="preserve"> сфере с целью реа</w:t>
      </w:r>
      <w:r>
        <w:rPr>
          <w:sz w:val="28"/>
          <w:szCs w:val="28"/>
        </w:rPr>
        <w:t>лизации задач, предусмотренных муниципальной программой</w:t>
      </w:r>
      <w:r w:rsidRPr="002E453A">
        <w:rPr>
          <w:sz w:val="28"/>
          <w:szCs w:val="28"/>
        </w:rPr>
        <w:t>.</w:t>
      </w:r>
    </w:p>
    <w:p w:rsidR="00C51398" w:rsidRPr="0021488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7C5">
        <w:rPr>
          <w:sz w:val="28"/>
          <w:szCs w:val="28"/>
        </w:rPr>
        <w:t xml:space="preserve">Сведения об основных мерах правового регулирования в сфере </w:t>
      </w:r>
      <w:r w:rsidRPr="004937C5">
        <w:rPr>
          <w:sz w:val="28"/>
          <w:szCs w:val="28"/>
        </w:rPr>
        <w:lastRenderedPageBreak/>
        <w:t xml:space="preserve">реализации муниципальной программы </w:t>
      </w:r>
      <w:r w:rsidRPr="007877B4">
        <w:rPr>
          <w:color w:val="000000"/>
          <w:sz w:val="28"/>
          <w:szCs w:val="28"/>
        </w:rPr>
        <w:t>указаны в приложении</w:t>
      </w:r>
      <w:r w:rsidRPr="00214888">
        <w:rPr>
          <w:sz w:val="28"/>
          <w:szCs w:val="28"/>
        </w:rPr>
        <w:t>№</w:t>
      </w:r>
      <w:r w:rsidR="00C472B8" w:rsidRPr="00214888">
        <w:rPr>
          <w:sz w:val="28"/>
          <w:szCs w:val="28"/>
        </w:rPr>
        <w:t>1</w:t>
      </w:r>
      <w:r w:rsidR="00214888">
        <w:rPr>
          <w:sz w:val="28"/>
          <w:szCs w:val="28"/>
        </w:rPr>
        <w:t>.</w:t>
      </w: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BB2E94" w:rsidRDefault="00BB2E94" w:rsidP="00C51398">
      <w:pPr>
        <w:jc w:val="both"/>
        <w:rPr>
          <w:sz w:val="28"/>
          <w:szCs w:val="28"/>
        </w:rPr>
      </w:pPr>
    </w:p>
    <w:p w:rsidR="00BB2E94" w:rsidRDefault="00BB2E9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2E94" w:rsidRDefault="00BB2E94" w:rsidP="00C51398">
      <w:pPr>
        <w:jc w:val="both"/>
        <w:rPr>
          <w:sz w:val="28"/>
          <w:szCs w:val="28"/>
        </w:rPr>
        <w:sectPr w:rsidR="00BB2E94" w:rsidSect="00214888">
          <w:pgSz w:w="11905" w:h="16838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:rsidR="00BB2E94" w:rsidRPr="00D64361" w:rsidRDefault="00BB2E94" w:rsidP="00214888">
      <w:pPr>
        <w:widowControl w:val="0"/>
        <w:autoSpaceDE w:val="0"/>
        <w:autoSpaceDN w:val="0"/>
        <w:adjustRightInd w:val="0"/>
        <w:ind w:left="7788"/>
        <w:jc w:val="right"/>
        <w:outlineLvl w:val="1"/>
        <w:rPr>
          <w:rFonts w:eastAsia="Calibri"/>
          <w:sz w:val="28"/>
          <w:szCs w:val="28"/>
        </w:rPr>
      </w:pPr>
      <w:r w:rsidRPr="00D64361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№1</w:t>
      </w:r>
    </w:p>
    <w:p w:rsidR="00BB2E94" w:rsidRPr="00D64361" w:rsidRDefault="00BB2E94" w:rsidP="00BB2E94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СВЕДЕНИЯ</w:t>
      </w: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об основных мерах правового регулирования в сфере</w:t>
      </w: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реализации муниципальной программы</w:t>
      </w:r>
    </w:p>
    <w:p w:rsidR="00BB2E94" w:rsidRPr="00503265" w:rsidRDefault="00BB2E94" w:rsidP="00BB2E94">
      <w:pPr>
        <w:snapToGrid w:val="0"/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886"/>
        <w:gridCol w:w="2947"/>
        <w:gridCol w:w="4217"/>
        <w:gridCol w:w="2233"/>
        <w:gridCol w:w="1577"/>
        <w:gridCol w:w="2860"/>
      </w:tblGrid>
      <w:tr w:rsidR="00BB2E94" w:rsidRPr="00736C68" w:rsidTr="00AF588C">
        <w:trPr>
          <w:trHeight w:val="1400"/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 N </w:t>
            </w:r>
            <w:r w:rsidRPr="00736C6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013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Вид и     </w:t>
            </w:r>
            <w:r w:rsidRPr="00736C68">
              <w:rPr>
                <w:sz w:val="28"/>
                <w:szCs w:val="28"/>
              </w:rPr>
              <w:br/>
              <w:t>характеристика</w:t>
            </w:r>
            <w:r w:rsidRPr="00736C68">
              <w:rPr>
                <w:sz w:val="28"/>
                <w:szCs w:val="28"/>
              </w:rPr>
              <w:br/>
              <w:t xml:space="preserve"> нормативного </w:t>
            </w:r>
            <w:r w:rsidRPr="00736C68">
              <w:rPr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      Основные  </w:t>
            </w:r>
            <w:r w:rsidRPr="00736C68">
              <w:rPr>
                <w:sz w:val="28"/>
                <w:szCs w:val="28"/>
              </w:rPr>
              <w:br/>
              <w:t xml:space="preserve">       положения  </w:t>
            </w:r>
            <w:r w:rsidRPr="00736C68">
              <w:rPr>
                <w:sz w:val="28"/>
                <w:szCs w:val="28"/>
              </w:rPr>
              <w:br/>
              <w:t xml:space="preserve">       нормативного</w:t>
            </w:r>
            <w:r w:rsidRPr="00736C68">
              <w:rPr>
                <w:sz w:val="28"/>
                <w:szCs w:val="28"/>
              </w:rPr>
              <w:br/>
              <w:t xml:space="preserve">        правового  </w:t>
            </w:r>
            <w:r w:rsidRPr="00736C68">
              <w:rPr>
                <w:sz w:val="28"/>
                <w:szCs w:val="28"/>
              </w:rPr>
              <w:br/>
              <w:t xml:space="preserve">        акта</w:t>
            </w: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Ответственный</w:t>
            </w:r>
            <w:r w:rsidRPr="00736C68">
              <w:rPr>
                <w:sz w:val="28"/>
                <w:szCs w:val="28"/>
              </w:rPr>
              <w:br/>
              <w:t xml:space="preserve"> исполнитель</w:t>
            </w:r>
          </w:p>
        </w:tc>
        <w:tc>
          <w:tcPr>
            <w:tcW w:w="530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Ожидаемые </w:t>
            </w:r>
            <w:r w:rsidRPr="00736C68">
              <w:rPr>
                <w:sz w:val="28"/>
                <w:szCs w:val="28"/>
              </w:rPr>
              <w:br/>
              <w:t xml:space="preserve">   сроки   </w:t>
            </w:r>
            <w:r w:rsidRPr="00736C68">
              <w:rPr>
                <w:sz w:val="28"/>
                <w:szCs w:val="28"/>
              </w:rPr>
              <w:br/>
              <w:t xml:space="preserve">подготовки </w:t>
            </w:r>
            <w:r w:rsidRPr="00736C68">
              <w:rPr>
                <w:sz w:val="28"/>
                <w:szCs w:val="28"/>
              </w:rPr>
              <w:br/>
              <w:t xml:space="preserve"> (квартал, </w:t>
            </w:r>
            <w:r w:rsidRPr="00736C68">
              <w:rPr>
                <w:sz w:val="28"/>
                <w:szCs w:val="28"/>
              </w:rPr>
              <w:br/>
              <w:t xml:space="preserve"> год) </w:t>
            </w:r>
            <w:hyperlink w:anchor="Par396" w:history="1">
              <w:r w:rsidRPr="00736C68">
                <w:rPr>
                  <w:sz w:val="28"/>
                  <w:szCs w:val="28"/>
                </w:rPr>
                <w:t>&lt;*&gt;</w:t>
              </w:r>
            </w:hyperlink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Наименование   индикатора   </w:t>
            </w:r>
            <w:r w:rsidRPr="00736C68">
              <w:rPr>
                <w:sz w:val="28"/>
                <w:szCs w:val="28"/>
              </w:rPr>
              <w:br/>
              <w:t xml:space="preserve">муниципальной программы, на который влияет   правовое    </w:t>
            </w:r>
            <w:r w:rsidRPr="00736C68">
              <w:rPr>
                <w:sz w:val="28"/>
                <w:szCs w:val="28"/>
              </w:rPr>
              <w:br/>
              <w:t>регулирование</w:t>
            </w:r>
          </w:p>
        </w:tc>
      </w:tr>
      <w:tr w:rsidR="00BB2E94" w:rsidRPr="00736C68" w:rsidTr="00AF588C">
        <w:trPr>
          <w:tblCellSpacing w:w="5" w:type="nil"/>
        </w:trPr>
        <w:tc>
          <w:tcPr>
            <w:tcW w:w="5000" w:type="pct"/>
            <w:gridSpan w:val="6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</w:tr>
      <w:tr w:rsidR="00BB2E94" w:rsidRPr="00736C68" w:rsidTr="00AF588C">
        <w:trPr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Действующий   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0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</w:tr>
      <w:tr w:rsidR="00BB2E94" w:rsidRPr="00736C68" w:rsidTr="00AF588C">
        <w:trPr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 1.1 </w:t>
            </w:r>
          </w:p>
        </w:tc>
        <w:tc>
          <w:tcPr>
            <w:tcW w:w="10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Постановление главы муниципального образования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 от 29.12.2005г. №1264 «Об организации деятельности системы профилактики правонарушений на территории муниципального образования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район»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Утверждён состав комиссии по</w:t>
            </w: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профилактик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 xml:space="preserve"> правонарушений на территории муниципального образования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район», утверждено положение о межведомственной комиссии муниципального образования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 xml:space="preserve">вский район» по профилактике правонарушений, определён орган, ответственный за организационно-техническое обеспечение деятельности комиссии  </w:t>
            </w: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Комитет по взаимодействию с ОМСУ и организационной работе АМО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</w:t>
            </w:r>
          </w:p>
        </w:tc>
        <w:tc>
          <w:tcPr>
            <w:tcW w:w="530" w:type="pct"/>
          </w:tcPr>
          <w:p w:rsidR="00BB2E94" w:rsidRPr="00C5139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B2E94" w:rsidRPr="00C5139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>II</w:t>
            </w:r>
            <w:r w:rsidRPr="00736C68">
              <w:rPr>
                <w:sz w:val="28"/>
                <w:szCs w:val="28"/>
              </w:rPr>
              <w:t xml:space="preserve"> квартал</w:t>
            </w: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 xml:space="preserve"> 2014</w:t>
            </w:r>
            <w:r w:rsidRPr="00736C6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Количество мероприятий, направленных на координацию работы администрации МО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 с правоохранительными органами.</w:t>
            </w:r>
          </w:p>
        </w:tc>
      </w:tr>
      <w:tr w:rsidR="00BB2E94" w:rsidRPr="00736C68" w:rsidTr="00AF588C">
        <w:trPr>
          <w:trHeight w:val="400"/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10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Вновь         </w:t>
            </w:r>
            <w:r w:rsidRPr="00736C68">
              <w:rPr>
                <w:sz w:val="28"/>
                <w:szCs w:val="28"/>
              </w:rPr>
              <w:br/>
              <w:t xml:space="preserve">принимаемый   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0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</w:p>
        </w:tc>
      </w:tr>
      <w:tr w:rsidR="00BB2E94" w:rsidRPr="00736C68" w:rsidTr="00AF588C">
        <w:trPr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1.2.1</w:t>
            </w:r>
          </w:p>
        </w:tc>
        <w:tc>
          <w:tcPr>
            <w:tcW w:w="1013" w:type="pct"/>
          </w:tcPr>
          <w:p w:rsidR="00BB2E94" w:rsidRPr="00736C68" w:rsidRDefault="004F1566" w:rsidP="00214888">
            <w:pPr>
              <w:snapToGrid w:val="0"/>
              <w:jc w:val="center"/>
              <w:rPr>
                <w:sz w:val="28"/>
                <w:szCs w:val="28"/>
              </w:rPr>
            </w:pPr>
            <w:hyperlink r:id="rId9" w:history="1">
              <w:r w:rsidR="00BB2E94" w:rsidRPr="00736C68">
                <w:rPr>
                  <w:color w:val="000000"/>
                  <w:sz w:val="28"/>
                  <w:szCs w:val="28"/>
                </w:rPr>
                <w:t>Положени</w:t>
              </w:r>
            </w:hyperlink>
            <w:r w:rsidR="00BB2E94">
              <w:rPr>
                <w:color w:val="000000"/>
                <w:sz w:val="28"/>
                <w:szCs w:val="28"/>
              </w:rPr>
              <w:t>е</w:t>
            </w:r>
            <w:r w:rsidR="00BB2E94" w:rsidRPr="00736C68">
              <w:rPr>
                <w:color w:val="000000"/>
                <w:sz w:val="28"/>
                <w:szCs w:val="28"/>
              </w:rPr>
              <w:t xml:space="preserve"> о проведении смотра-конкурса на звание «Лучший участковый уполномоченный полиции Вен</w:t>
            </w:r>
            <w:r w:rsidR="00BB2E94">
              <w:rPr>
                <w:color w:val="000000"/>
                <w:sz w:val="28"/>
                <w:szCs w:val="28"/>
              </w:rPr>
              <w:t>е</w:t>
            </w:r>
            <w:r w:rsidR="00BB2E94" w:rsidRPr="00736C68">
              <w:rPr>
                <w:color w:val="000000"/>
                <w:sz w:val="28"/>
                <w:szCs w:val="28"/>
              </w:rPr>
              <w:t>вского района».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 xml:space="preserve">Определяются порядок, сроки и условия проведения </w:t>
            </w:r>
            <w:r w:rsidRPr="00736C68">
              <w:rPr>
                <w:color w:val="000000"/>
                <w:sz w:val="28"/>
                <w:szCs w:val="28"/>
              </w:rPr>
              <w:t>смотра-конкурса на звание «Лучший участковый уполномоченный полиции Вен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36C68">
              <w:rPr>
                <w:color w:val="000000"/>
                <w:sz w:val="28"/>
                <w:szCs w:val="28"/>
              </w:rPr>
              <w:t>вского района».</w:t>
            </w: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Комитет по взаимодействию с ОМСУ и организационной работе АМО Вен</w:t>
            </w:r>
            <w:r>
              <w:rPr>
                <w:sz w:val="28"/>
                <w:szCs w:val="28"/>
              </w:rPr>
              <w:t>е</w:t>
            </w:r>
            <w:r w:rsidRPr="00736C68">
              <w:rPr>
                <w:sz w:val="28"/>
                <w:szCs w:val="28"/>
              </w:rPr>
              <w:t>вский район</w:t>
            </w:r>
          </w:p>
        </w:tc>
        <w:tc>
          <w:tcPr>
            <w:tcW w:w="530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>II</w:t>
            </w:r>
            <w:r w:rsidRPr="00736C68">
              <w:rPr>
                <w:sz w:val="28"/>
                <w:szCs w:val="28"/>
              </w:rPr>
              <w:t xml:space="preserve"> квартал</w:t>
            </w: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 xml:space="preserve"> 2014</w:t>
            </w:r>
            <w:r w:rsidRPr="00736C6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Количество мероприятий, направленных на координа</w:t>
            </w:r>
            <w:r>
              <w:rPr>
                <w:sz w:val="28"/>
                <w:szCs w:val="28"/>
              </w:rPr>
              <w:t>цию работы администрации МО Вене</w:t>
            </w:r>
            <w:r w:rsidRPr="00736C68">
              <w:rPr>
                <w:sz w:val="28"/>
                <w:szCs w:val="28"/>
              </w:rPr>
              <w:t>вский район с правоохранительными органами</w:t>
            </w:r>
          </w:p>
        </w:tc>
      </w:tr>
      <w:tr w:rsidR="00BB2E94" w:rsidRPr="00736C68" w:rsidTr="00AF588C">
        <w:trPr>
          <w:tblCellSpacing w:w="5" w:type="nil"/>
        </w:trPr>
        <w:tc>
          <w:tcPr>
            <w:tcW w:w="313" w:type="pct"/>
          </w:tcPr>
          <w:p w:rsidR="00BB2E94" w:rsidRPr="00736C68" w:rsidRDefault="00BB2E94" w:rsidP="00214888">
            <w:pPr>
              <w:snapToGrid w:val="0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1.2.2</w:t>
            </w:r>
          </w:p>
        </w:tc>
        <w:tc>
          <w:tcPr>
            <w:tcW w:w="1013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Положение «О добровольных народных дружинах по охране общественного порядка на территории</w:t>
            </w:r>
            <w:r>
              <w:rPr>
                <w:sz w:val="28"/>
                <w:szCs w:val="28"/>
              </w:rPr>
              <w:t xml:space="preserve"> муниципального образования Вене</w:t>
            </w:r>
            <w:r w:rsidRPr="00736C68">
              <w:rPr>
                <w:sz w:val="28"/>
                <w:szCs w:val="28"/>
              </w:rPr>
              <w:t>вский район»</w:t>
            </w:r>
          </w:p>
        </w:tc>
        <w:tc>
          <w:tcPr>
            <w:tcW w:w="1444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На основании законодательства России и Тульской области конкретизируются требования к добровольным народным дружинам по охране общественного порядка на территории</w:t>
            </w:r>
            <w:r>
              <w:rPr>
                <w:sz w:val="28"/>
                <w:szCs w:val="28"/>
              </w:rPr>
              <w:t xml:space="preserve"> муниципального образования Вене</w:t>
            </w:r>
            <w:r w:rsidRPr="00736C68">
              <w:rPr>
                <w:sz w:val="28"/>
                <w:szCs w:val="28"/>
              </w:rPr>
              <w:t>вский район»</w:t>
            </w:r>
          </w:p>
        </w:tc>
        <w:tc>
          <w:tcPr>
            <w:tcW w:w="722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Комитет по взаимодействию с ОМСУ и</w:t>
            </w:r>
            <w:r>
              <w:rPr>
                <w:sz w:val="28"/>
                <w:szCs w:val="28"/>
              </w:rPr>
              <w:t xml:space="preserve"> организационной работе АМО Вене</w:t>
            </w:r>
            <w:r w:rsidRPr="00736C68">
              <w:rPr>
                <w:sz w:val="28"/>
                <w:szCs w:val="28"/>
              </w:rPr>
              <w:t>вский район</w:t>
            </w:r>
          </w:p>
        </w:tc>
        <w:tc>
          <w:tcPr>
            <w:tcW w:w="530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>II</w:t>
            </w:r>
            <w:r w:rsidRPr="00736C68">
              <w:rPr>
                <w:sz w:val="28"/>
                <w:szCs w:val="28"/>
              </w:rPr>
              <w:t xml:space="preserve"> квартал</w:t>
            </w:r>
          </w:p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  <w:lang w:val="en-US"/>
              </w:rPr>
              <w:t xml:space="preserve"> 2014</w:t>
            </w:r>
            <w:r w:rsidRPr="00736C6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78" w:type="pct"/>
          </w:tcPr>
          <w:p w:rsidR="00BB2E94" w:rsidRPr="00736C68" w:rsidRDefault="00BB2E94" w:rsidP="00214888">
            <w:pPr>
              <w:snapToGrid w:val="0"/>
              <w:jc w:val="center"/>
              <w:rPr>
                <w:sz w:val="28"/>
                <w:szCs w:val="28"/>
              </w:rPr>
            </w:pPr>
            <w:r w:rsidRPr="00736C68">
              <w:rPr>
                <w:sz w:val="28"/>
                <w:szCs w:val="28"/>
              </w:rPr>
              <w:t>Количество добровольных формирований, участвующих, в обеспечении общественного порядка, численность участников.</w:t>
            </w:r>
          </w:p>
        </w:tc>
      </w:tr>
    </w:tbl>
    <w:p w:rsidR="00BB2E94" w:rsidRPr="00736C68" w:rsidRDefault="00BB2E94" w:rsidP="00BB2E9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736C68">
        <w:rPr>
          <w:rFonts w:eastAsia="Calibri"/>
          <w:sz w:val="28"/>
          <w:szCs w:val="28"/>
        </w:rPr>
        <w:t>--------------------------------</w:t>
      </w:r>
    </w:p>
    <w:p w:rsidR="00BB2E94" w:rsidRPr="00736C68" w:rsidRDefault="00BB2E94" w:rsidP="00BB2E94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  <w:r w:rsidRPr="00736C68">
        <w:rPr>
          <w:rFonts w:eastAsia="Calibri"/>
          <w:sz w:val="28"/>
          <w:szCs w:val="28"/>
        </w:rPr>
        <w:t>&lt;*&gt; Относится в том числе к действующим нормативным правовым актам в случае принятия в них изменений.</w:t>
      </w:r>
    </w:p>
    <w:p w:rsidR="00BB2E94" w:rsidRDefault="00BB2E94" w:rsidP="00C51398">
      <w:pPr>
        <w:jc w:val="both"/>
        <w:rPr>
          <w:sz w:val="28"/>
          <w:szCs w:val="28"/>
        </w:rPr>
      </w:pPr>
    </w:p>
    <w:p w:rsidR="00BB2E94" w:rsidRDefault="00BB2E94" w:rsidP="00C51398">
      <w:pPr>
        <w:jc w:val="both"/>
        <w:rPr>
          <w:sz w:val="28"/>
          <w:szCs w:val="28"/>
        </w:rPr>
      </w:pPr>
    </w:p>
    <w:p w:rsidR="00BB2E94" w:rsidRDefault="00BB2E94" w:rsidP="00C51398">
      <w:pPr>
        <w:jc w:val="both"/>
        <w:rPr>
          <w:sz w:val="28"/>
          <w:szCs w:val="28"/>
        </w:rPr>
        <w:sectPr w:rsidR="00BB2E94" w:rsidSect="00BB2E94">
          <w:pgSz w:w="16838" w:h="11905" w:orient="landscape"/>
          <w:pgMar w:top="851" w:right="1134" w:bottom="902" w:left="1134" w:header="720" w:footer="720" w:gutter="0"/>
          <w:cols w:space="720"/>
          <w:noEndnote/>
          <w:docGrid w:linePitch="326"/>
        </w:sectPr>
      </w:pPr>
    </w:p>
    <w:p w:rsidR="00BB2E94" w:rsidRDefault="00BB2E94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Обоснование объема финансовых ресурсов, необходимых для реализации муниципальной программы</w:t>
      </w: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 Общий объем финансовых ресурсов, необходимых для реализации муниципальной программы</w:t>
      </w: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Default="00C51398" w:rsidP="00C51398">
      <w:pPr>
        <w:ind w:firstLine="709"/>
        <w:jc w:val="both"/>
        <w:rPr>
          <w:sz w:val="28"/>
          <w:szCs w:val="28"/>
        </w:rPr>
      </w:pPr>
      <w:r w:rsidRPr="00D94808">
        <w:rPr>
          <w:sz w:val="28"/>
          <w:szCs w:val="28"/>
        </w:rPr>
        <w:t>Общий объем финансирования муниципальной программы составляет</w:t>
      </w:r>
      <w:r>
        <w:rPr>
          <w:sz w:val="28"/>
          <w:szCs w:val="28"/>
        </w:rPr>
        <w:t xml:space="preserve"> 500,0 тыс.руб., в том числе по годам, за счет всех источников финансирования:</w:t>
      </w:r>
    </w:p>
    <w:p w:rsidR="00C51398" w:rsidRDefault="00C51398" w:rsidP="00C5139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6"/>
        <w:gridCol w:w="1538"/>
        <w:gridCol w:w="1298"/>
        <w:gridCol w:w="1273"/>
        <w:gridCol w:w="1242"/>
        <w:gridCol w:w="1242"/>
      </w:tblGrid>
      <w:tr w:rsidR="00C51398" w:rsidRPr="00184562" w:rsidTr="000A234A">
        <w:tc>
          <w:tcPr>
            <w:tcW w:w="1647" w:type="dxa"/>
            <w:vMerge w:val="restart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Наименование</w:t>
            </w:r>
          </w:p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ресурсов</w:t>
            </w:r>
          </w:p>
        </w:tc>
        <w:tc>
          <w:tcPr>
            <w:tcW w:w="1587" w:type="dxa"/>
            <w:vMerge w:val="restart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Единицы</w:t>
            </w:r>
          </w:p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измерения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Всего</w:t>
            </w:r>
          </w:p>
        </w:tc>
        <w:tc>
          <w:tcPr>
            <w:tcW w:w="4752" w:type="dxa"/>
            <w:gridSpan w:val="3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Потребность</w:t>
            </w:r>
          </w:p>
        </w:tc>
      </w:tr>
      <w:tr w:rsidR="00C51398" w:rsidRPr="00184562" w:rsidTr="000A234A">
        <w:tc>
          <w:tcPr>
            <w:tcW w:w="1647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52" w:type="dxa"/>
            <w:gridSpan w:val="3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В том числе по годам:</w:t>
            </w:r>
          </w:p>
        </w:tc>
      </w:tr>
      <w:tr w:rsidR="00C51398" w:rsidRPr="00184562" w:rsidTr="000A234A">
        <w:tc>
          <w:tcPr>
            <w:tcW w:w="1647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2014</w:t>
            </w:r>
          </w:p>
        </w:tc>
        <w:tc>
          <w:tcPr>
            <w:tcW w:w="1583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2015</w:t>
            </w:r>
          </w:p>
        </w:tc>
        <w:tc>
          <w:tcPr>
            <w:tcW w:w="1584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2016</w:t>
            </w:r>
          </w:p>
        </w:tc>
      </w:tr>
      <w:tr w:rsidR="00C51398" w:rsidRPr="00184562" w:rsidTr="000A234A">
        <w:tc>
          <w:tcPr>
            <w:tcW w:w="1647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Финансовые ресурсы, в том числе:</w:t>
            </w:r>
          </w:p>
        </w:tc>
        <w:tc>
          <w:tcPr>
            <w:tcW w:w="1587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тыс.руб.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500,0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500,0</w:t>
            </w:r>
          </w:p>
        </w:tc>
        <w:tc>
          <w:tcPr>
            <w:tcW w:w="1583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  <w:tc>
          <w:tcPr>
            <w:tcW w:w="1584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</w:tr>
      <w:tr w:rsidR="00C51398" w:rsidRPr="00184562" w:rsidTr="000A234A">
        <w:tc>
          <w:tcPr>
            <w:tcW w:w="1647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87" w:type="dxa"/>
            <w:shd w:val="clear" w:color="auto" w:fill="auto"/>
          </w:tcPr>
          <w:p w:rsidR="00C51398" w:rsidRPr="00DA31FB" w:rsidRDefault="00C472B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Т</w:t>
            </w:r>
            <w:r w:rsidR="00C51398" w:rsidRPr="00DA31FB">
              <w:rPr>
                <w:sz w:val="28"/>
                <w:szCs w:val="28"/>
              </w:rPr>
              <w:t>ыс.руб.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  <w:tc>
          <w:tcPr>
            <w:tcW w:w="1583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  <w:tc>
          <w:tcPr>
            <w:tcW w:w="1584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</w:tr>
      <w:tr w:rsidR="00C51398" w:rsidRPr="00184562" w:rsidTr="000A234A">
        <w:tc>
          <w:tcPr>
            <w:tcW w:w="1647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бюджет муниципального</w:t>
            </w:r>
          </w:p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образованияВеневский район</w:t>
            </w:r>
          </w:p>
        </w:tc>
        <w:tc>
          <w:tcPr>
            <w:tcW w:w="1587" w:type="dxa"/>
            <w:shd w:val="clear" w:color="auto" w:fill="auto"/>
          </w:tcPr>
          <w:p w:rsidR="00C51398" w:rsidRPr="00DA31FB" w:rsidRDefault="00C472B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Т</w:t>
            </w:r>
            <w:r w:rsidR="00C51398" w:rsidRPr="00DA31FB">
              <w:rPr>
                <w:sz w:val="28"/>
                <w:szCs w:val="28"/>
              </w:rPr>
              <w:t>ыс.руб.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500,0</w:t>
            </w:r>
          </w:p>
        </w:tc>
        <w:tc>
          <w:tcPr>
            <w:tcW w:w="1585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500,0</w:t>
            </w:r>
          </w:p>
        </w:tc>
        <w:tc>
          <w:tcPr>
            <w:tcW w:w="1583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  <w:tc>
          <w:tcPr>
            <w:tcW w:w="1584" w:type="dxa"/>
            <w:shd w:val="clear" w:color="auto" w:fill="auto"/>
          </w:tcPr>
          <w:p w:rsidR="00C51398" w:rsidRPr="00DA31FB" w:rsidRDefault="00C51398" w:rsidP="000A234A">
            <w:pPr>
              <w:jc w:val="center"/>
              <w:rPr>
                <w:sz w:val="28"/>
                <w:szCs w:val="28"/>
              </w:rPr>
            </w:pPr>
            <w:r w:rsidRPr="00DA31FB">
              <w:rPr>
                <w:sz w:val="28"/>
                <w:szCs w:val="28"/>
              </w:rPr>
              <w:t>0,0</w:t>
            </w:r>
          </w:p>
        </w:tc>
      </w:tr>
    </w:tbl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Pr="00184562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5.2. Обоснование объема финансовых ресурсов, необходимых для реализации муниципальной программы</w:t>
      </w:r>
    </w:p>
    <w:p w:rsidR="00C51398" w:rsidRPr="00BD29D6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Pr="00006824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824">
        <w:rPr>
          <w:sz w:val="28"/>
          <w:szCs w:val="28"/>
        </w:rPr>
        <w:t>Финансовые ресурсы, необходимые для реализации</w:t>
      </w:r>
      <w:r>
        <w:rPr>
          <w:sz w:val="28"/>
          <w:szCs w:val="28"/>
        </w:rPr>
        <w:t xml:space="preserve"> муниципальной программы</w:t>
      </w:r>
      <w:r w:rsidRPr="00006824">
        <w:rPr>
          <w:sz w:val="28"/>
          <w:szCs w:val="28"/>
        </w:rPr>
        <w:t xml:space="preserve"> в 2014 - 2016 годах, соответствуют концепции формирования и исполнения бюджета муниципального образования </w:t>
      </w:r>
      <w:r>
        <w:rPr>
          <w:sz w:val="28"/>
          <w:szCs w:val="28"/>
        </w:rPr>
        <w:t>Веневск</w:t>
      </w:r>
      <w:r w:rsidRPr="00006824">
        <w:rPr>
          <w:sz w:val="28"/>
          <w:szCs w:val="28"/>
        </w:rPr>
        <w:t>ий район, изложенной в</w:t>
      </w:r>
      <w:r>
        <w:rPr>
          <w:sz w:val="28"/>
          <w:szCs w:val="28"/>
        </w:rPr>
        <w:t xml:space="preserve"> Решении Собрания представителей</w:t>
      </w:r>
      <w:r w:rsidRPr="00006824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Веневский район от 25.12.2013г. № 53/418 «Об утверждении Положения о бюджетном процессе в муниципальном образовании Веневский район»</w:t>
      </w:r>
      <w:r w:rsidRPr="00006824">
        <w:rPr>
          <w:sz w:val="28"/>
          <w:szCs w:val="28"/>
        </w:rPr>
        <w:t xml:space="preserve">. </w:t>
      </w:r>
    </w:p>
    <w:p w:rsidR="00C51398" w:rsidRPr="006A4D02" w:rsidRDefault="00C51398" w:rsidP="00C51398">
      <w:pPr>
        <w:ind w:firstLine="709"/>
        <w:jc w:val="both"/>
        <w:rPr>
          <w:sz w:val="28"/>
          <w:szCs w:val="28"/>
        </w:rPr>
      </w:pPr>
      <w:r w:rsidRPr="006A4D02">
        <w:rPr>
          <w:sz w:val="28"/>
          <w:szCs w:val="28"/>
        </w:rPr>
        <w:t xml:space="preserve">Источником финансирования </w:t>
      </w:r>
      <w:r>
        <w:rPr>
          <w:sz w:val="28"/>
          <w:szCs w:val="28"/>
        </w:rPr>
        <w:t>муниципальной п</w:t>
      </w:r>
      <w:r w:rsidRPr="006A4D02">
        <w:rPr>
          <w:sz w:val="28"/>
          <w:szCs w:val="28"/>
        </w:rPr>
        <w:t xml:space="preserve">рограммы являются средства </w:t>
      </w:r>
      <w:r>
        <w:rPr>
          <w:sz w:val="28"/>
          <w:szCs w:val="28"/>
        </w:rPr>
        <w:t xml:space="preserve">областного бюджета и средства </w:t>
      </w:r>
      <w:r w:rsidRPr="006A4D02">
        <w:rPr>
          <w:sz w:val="28"/>
          <w:szCs w:val="28"/>
        </w:rPr>
        <w:t xml:space="preserve">бюджета муниципального </w:t>
      </w:r>
      <w:r>
        <w:rPr>
          <w:sz w:val="28"/>
          <w:szCs w:val="28"/>
        </w:rPr>
        <w:t>образования Веневский район</w:t>
      </w:r>
      <w:r w:rsidRPr="006A4D02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6A4D02">
        <w:rPr>
          <w:sz w:val="28"/>
          <w:szCs w:val="28"/>
        </w:rPr>
        <w:t xml:space="preserve">бщий объем финансирования мероприятий </w:t>
      </w:r>
      <w:r w:rsidRPr="00C472B8">
        <w:rPr>
          <w:sz w:val="28"/>
          <w:szCs w:val="28"/>
        </w:rPr>
        <w:t>программы</w:t>
      </w:r>
      <w:r w:rsidR="00C472B8" w:rsidRPr="00C472B8">
        <w:rPr>
          <w:sz w:val="28"/>
          <w:szCs w:val="28"/>
        </w:rPr>
        <w:t xml:space="preserve"> из </w:t>
      </w:r>
      <w:r w:rsidR="00C472B8" w:rsidRPr="006A4D02">
        <w:rPr>
          <w:sz w:val="28"/>
          <w:szCs w:val="28"/>
        </w:rPr>
        <w:t xml:space="preserve">бюджета муниципального </w:t>
      </w:r>
      <w:r w:rsidR="00C472B8">
        <w:rPr>
          <w:sz w:val="28"/>
          <w:szCs w:val="28"/>
        </w:rPr>
        <w:t>образования Веневский район</w:t>
      </w:r>
      <w:r w:rsidRPr="00C472B8">
        <w:rPr>
          <w:sz w:val="28"/>
          <w:szCs w:val="28"/>
        </w:rPr>
        <w:t>составит</w:t>
      </w:r>
      <w:r>
        <w:rPr>
          <w:sz w:val="28"/>
          <w:szCs w:val="28"/>
        </w:rPr>
        <w:t>500,0</w:t>
      </w:r>
      <w:r w:rsidRPr="006A4D02">
        <w:rPr>
          <w:sz w:val="28"/>
          <w:szCs w:val="28"/>
        </w:rPr>
        <w:t>тыс. руб., в том числе:</w:t>
      </w:r>
    </w:p>
    <w:p w:rsidR="00C51398" w:rsidRPr="006A4D02" w:rsidRDefault="00C51398" w:rsidP="00C51398">
      <w:pPr>
        <w:ind w:firstLine="709"/>
        <w:jc w:val="both"/>
        <w:rPr>
          <w:sz w:val="28"/>
          <w:szCs w:val="28"/>
        </w:rPr>
      </w:pPr>
      <w:r w:rsidRPr="006A4D02">
        <w:rPr>
          <w:sz w:val="28"/>
          <w:szCs w:val="28"/>
        </w:rPr>
        <w:t>201</w:t>
      </w:r>
      <w:r>
        <w:rPr>
          <w:sz w:val="28"/>
          <w:szCs w:val="28"/>
        </w:rPr>
        <w:t xml:space="preserve">4 год-500,0 </w:t>
      </w:r>
      <w:r w:rsidRPr="006A4D02">
        <w:rPr>
          <w:sz w:val="28"/>
          <w:szCs w:val="28"/>
        </w:rPr>
        <w:t>тыс. руб.,</w:t>
      </w:r>
    </w:p>
    <w:p w:rsidR="00C51398" w:rsidRDefault="00C51398" w:rsidP="00C5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год-0,0</w:t>
      </w:r>
      <w:r w:rsidRPr="006A4D02">
        <w:rPr>
          <w:bCs/>
          <w:sz w:val="28"/>
          <w:szCs w:val="28"/>
        </w:rPr>
        <w:t xml:space="preserve"> тыс</w:t>
      </w:r>
      <w:r w:rsidRPr="006A4D02">
        <w:rPr>
          <w:sz w:val="28"/>
          <w:szCs w:val="28"/>
        </w:rPr>
        <w:t>. руб.</w:t>
      </w:r>
      <w:r>
        <w:rPr>
          <w:sz w:val="28"/>
          <w:szCs w:val="28"/>
        </w:rPr>
        <w:t>,</w:t>
      </w:r>
    </w:p>
    <w:p w:rsidR="00C51398" w:rsidRDefault="00C51398" w:rsidP="00C5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–0,0 тыс. руб.</w:t>
      </w:r>
    </w:p>
    <w:p w:rsidR="00C51398" w:rsidRPr="00C1071F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 м</w:t>
      </w:r>
      <w:r w:rsidRPr="00C1071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1071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заключается в том, что она представляет собой совокупность организационных, правовых, политических, экономических, социальных, воспитательных и иных мер, </w:t>
      </w:r>
      <w:r>
        <w:rPr>
          <w:sz w:val="28"/>
          <w:szCs w:val="28"/>
        </w:rPr>
        <w:lastRenderedPageBreak/>
        <w:t xml:space="preserve">направленных на выявление и устранение причин и условий совершения правонарушений или недопущения правонарушений. </w:t>
      </w:r>
    </w:p>
    <w:p w:rsidR="00C51398" w:rsidRPr="0021488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71F">
        <w:rPr>
          <w:sz w:val="28"/>
          <w:szCs w:val="28"/>
        </w:rPr>
        <w:t xml:space="preserve">Ресурсное обеспечение реализации муниципальной программы за счет средств бюджета муниципального района приведено </w:t>
      </w:r>
      <w:r>
        <w:rPr>
          <w:sz w:val="28"/>
          <w:szCs w:val="28"/>
        </w:rPr>
        <w:t xml:space="preserve">в приложении </w:t>
      </w:r>
      <w:r w:rsidRPr="00214888">
        <w:rPr>
          <w:sz w:val="28"/>
          <w:szCs w:val="28"/>
        </w:rPr>
        <w:t>№</w:t>
      </w:r>
      <w:r w:rsidR="00C472B8" w:rsidRPr="00214888">
        <w:rPr>
          <w:sz w:val="28"/>
          <w:szCs w:val="28"/>
        </w:rPr>
        <w:t>2</w:t>
      </w:r>
      <w:r w:rsidRPr="00214888">
        <w:rPr>
          <w:sz w:val="28"/>
          <w:szCs w:val="28"/>
        </w:rPr>
        <w:t>.</w:t>
      </w:r>
    </w:p>
    <w:p w:rsidR="00C5139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jc w:val="both"/>
        <w:rPr>
          <w:sz w:val="28"/>
          <w:szCs w:val="28"/>
        </w:rPr>
      </w:pPr>
    </w:p>
    <w:p w:rsidR="00C51398" w:rsidRDefault="00C51398" w:rsidP="00C51398">
      <w:pPr>
        <w:tabs>
          <w:tab w:val="left" w:pos="1134"/>
        </w:tabs>
        <w:jc w:val="both"/>
        <w:rPr>
          <w:sz w:val="28"/>
          <w:szCs w:val="28"/>
        </w:rPr>
      </w:pPr>
    </w:p>
    <w:p w:rsidR="00C51398" w:rsidRDefault="00C51398" w:rsidP="00C51398">
      <w:pPr>
        <w:pStyle w:val="af6"/>
        <w:jc w:val="both"/>
        <w:rPr>
          <w:sz w:val="28"/>
          <w:szCs w:val="28"/>
        </w:rPr>
      </w:pPr>
    </w:p>
    <w:p w:rsidR="00C51398" w:rsidRDefault="00C51398" w:rsidP="00C51398">
      <w:pPr>
        <w:ind w:firstLine="540"/>
        <w:jc w:val="both"/>
        <w:rPr>
          <w:sz w:val="28"/>
          <w:szCs w:val="28"/>
        </w:rPr>
      </w:pPr>
    </w:p>
    <w:p w:rsidR="00C51398" w:rsidRDefault="00C51398" w:rsidP="00214888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center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  <w:sectPr w:rsidR="00BB2E94" w:rsidSect="00214888">
          <w:pgSz w:w="11905" w:h="16838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:rsidR="00BB2E94" w:rsidRPr="00807BC8" w:rsidRDefault="00BB2E94" w:rsidP="00214888">
      <w:pPr>
        <w:widowControl w:val="0"/>
        <w:autoSpaceDE w:val="0"/>
        <w:autoSpaceDN w:val="0"/>
        <w:adjustRightInd w:val="0"/>
        <w:ind w:left="7788"/>
        <w:jc w:val="right"/>
        <w:outlineLvl w:val="1"/>
        <w:rPr>
          <w:rFonts w:eastAsia="Calibri"/>
          <w:sz w:val="28"/>
          <w:szCs w:val="28"/>
        </w:rPr>
      </w:pPr>
      <w:r w:rsidRPr="007164C5">
        <w:rPr>
          <w:rFonts w:eastAsia="Calibri"/>
          <w:bCs/>
          <w:sz w:val="28"/>
          <w:szCs w:val="28"/>
        </w:rPr>
        <w:lastRenderedPageBreak/>
        <w:t>Прил</w:t>
      </w:r>
      <w:r w:rsidRPr="00807BC8">
        <w:rPr>
          <w:rFonts w:eastAsia="Calibri"/>
          <w:sz w:val="28"/>
          <w:szCs w:val="28"/>
        </w:rPr>
        <w:t xml:space="preserve">ожение </w:t>
      </w:r>
      <w:r>
        <w:rPr>
          <w:rFonts w:eastAsia="Calibri"/>
          <w:sz w:val="28"/>
          <w:szCs w:val="28"/>
        </w:rPr>
        <w:t>№2</w:t>
      </w:r>
    </w:p>
    <w:p w:rsidR="00BB2E94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B2E94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О</w:t>
      </w:r>
      <w:r>
        <w:rPr>
          <w:rFonts w:eastAsia="Calibri"/>
          <w:b/>
          <w:bCs/>
          <w:sz w:val="28"/>
          <w:szCs w:val="28"/>
        </w:rPr>
        <w:t>БОСНОВАНИЕ</w:t>
      </w: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объема финансовых ресурсов, необходимых для реализации</w:t>
      </w:r>
    </w:p>
    <w:p w:rsidR="00BB2E94" w:rsidRPr="00807BC8" w:rsidRDefault="00BB2E94" w:rsidP="00BB2E9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муниципальной программы</w:t>
      </w:r>
    </w:p>
    <w:p w:rsidR="00BB2E94" w:rsidRDefault="00BB2E94" w:rsidP="00BB2E94">
      <w:pPr>
        <w:pStyle w:val="af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90"/>
        <w:gridCol w:w="1485"/>
        <w:gridCol w:w="1410"/>
        <w:gridCol w:w="1290"/>
        <w:gridCol w:w="1305"/>
      </w:tblGrid>
      <w:tr w:rsidR="00BB2E94" w:rsidTr="00214888">
        <w:tc>
          <w:tcPr>
            <w:tcW w:w="909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B2E94" w:rsidRDefault="00BB2E94" w:rsidP="00214888">
            <w:pPr>
              <w:pStyle w:val="af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40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BB2E94" w:rsidTr="00214888">
        <w:tc>
          <w:tcPr>
            <w:tcW w:w="909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snapToGrid w:val="0"/>
            </w:pPr>
          </w:p>
        </w:tc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snapToGrid w:val="0"/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E94" w:rsidTr="00214888">
        <w:trPr>
          <w:trHeight w:val="293"/>
        </w:trPr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Pr="0095455B" w:rsidRDefault="00BB2E94" w:rsidP="00214888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 </w:t>
            </w:r>
            <w:r w:rsidRPr="0095455B">
              <w:rPr>
                <w:sz w:val="28"/>
                <w:szCs w:val="28"/>
              </w:rPr>
              <w:t xml:space="preserve">Организация и проведение </w:t>
            </w:r>
          </w:p>
          <w:p w:rsidR="00BB2E94" w:rsidRDefault="00BB2E94" w:rsidP="00214888">
            <w:pPr>
              <w:pStyle w:val="af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5455B">
              <w:rPr>
                <w:sz w:val="28"/>
                <w:szCs w:val="28"/>
              </w:rPr>
              <w:t>онкурса«Лучший участковый уполномоченный полиции Вен</w:t>
            </w:r>
            <w:r>
              <w:rPr>
                <w:sz w:val="28"/>
                <w:szCs w:val="28"/>
              </w:rPr>
              <w:t>ё</w:t>
            </w:r>
            <w:r w:rsidRPr="0095455B">
              <w:rPr>
                <w:sz w:val="28"/>
                <w:szCs w:val="28"/>
              </w:rPr>
              <w:t>вского района»</w:t>
            </w:r>
          </w:p>
          <w:p w:rsidR="00BB2E94" w:rsidRDefault="00BB2E94" w:rsidP="00214888">
            <w:pPr>
              <w:pStyle w:val="af6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 </w:t>
            </w:r>
            <w:r w:rsidRPr="0095455B">
              <w:rPr>
                <w:sz w:val="28"/>
                <w:szCs w:val="28"/>
              </w:rPr>
              <w:t>Создание материально-технической базы общественных формирований правоохранительной направленности</w:t>
            </w:r>
          </w:p>
          <w:p w:rsidR="00BB2E94" w:rsidRDefault="00BB2E94" w:rsidP="0021488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Pr="0095455B" w:rsidRDefault="00BB2E94" w:rsidP="0021488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455B">
              <w:rPr>
                <w:rFonts w:ascii="Times New Roman" w:hAnsi="Times New Roman" w:cs="Times New Roman"/>
                <w:sz w:val="28"/>
                <w:szCs w:val="28"/>
              </w:rPr>
              <w:t>1.3 Р</w:t>
            </w:r>
            <w:r w:rsidRPr="00954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азвитие и техническое обслуживание комплексной автоматизированной информационной системы обеспечения безопасности граждан «Безопасный город» на территории муниципального образования Вен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54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вский район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  <w:r w:rsidRPr="00E87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 места  для проведения публичных мероприятий  средствами видеонаблюдения (приобретение видеокамер).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tabs>
                <w:tab w:val="left" w:pos="709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 общего объема: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tabs>
                <w:tab w:val="left" w:pos="709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По источникам финансирования: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</w:pP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tabs>
                <w:tab w:val="left" w:pos="70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B2E94" w:rsidTr="00214888">
        <w:tc>
          <w:tcPr>
            <w:tcW w:w="9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tabs>
                <w:tab w:val="left" w:pos="70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МО Веневский район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2E94" w:rsidRDefault="00BB2E94" w:rsidP="00214888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</w:pPr>
    </w:p>
    <w:p w:rsidR="00BB2E94" w:rsidRDefault="00BB2E94" w:rsidP="00C51398">
      <w:pPr>
        <w:ind w:firstLine="709"/>
        <w:jc w:val="center"/>
        <w:rPr>
          <w:b/>
          <w:sz w:val="28"/>
          <w:szCs w:val="28"/>
        </w:rPr>
        <w:sectPr w:rsidR="00BB2E94" w:rsidSect="00214888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Механизм реализации муниципальной программы</w:t>
      </w: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Default="00C51398" w:rsidP="00C51398">
      <w:pPr>
        <w:ind w:firstLine="709"/>
        <w:jc w:val="both"/>
        <w:rPr>
          <w:sz w:val="28"/>
          <w:szCs w:val="28"/>
        </w:rPr>
      </w:pPr>
      <w:r w:rsidRPr="00AD6CFC">
        <w:rPr>
          <w:sz w:val="28"/>
          <w:szCs w:val="28"/>
        </w:rPr>
        <w:t xml:space="preserve">Ответственным исполнителем </w:t>
      </w:r>
      <w:r>
        <w:rPr>
          <w:sz w:val="28"/>
          <w:szCs w:val="28"/>
        </w:rPr>
        <w:t>муниципальной п</w:t>
      </w:r>
      <w:r w:rsidRPr="00AD6CFC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комитет по взаимодействию с органами местного самоуправления и организационной работе администрации муниципального образования Веневский район</w:t>
      </w:r>
      <w:r w:rsidRPr="00AD6CFC">
        <w:rPr>
          <w:sz w:val="28"/>
          <w:szCs w:val="28"/>
        </w:rPr>
        <w:t>.</w:t>
      </w:r>
    </w:p>
    <w:p w:rsidR="00C51398" w:rsidRPr="00AD6CFC" w:rsidRDefault="00C51398" w:rsidP="00C5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осуществляется в соответствии с планом реализации, содержащим перечень мероприятий, включенных в муниципальную программу, с указанием сроков их выполнения и ресурсного обеспечения.</w:t>
      </w:r>
    </w:p>
    <w:p w:rsidR="00C51398" w:rsidRPr="00AD6CFC" w:rsidRDefault="00C51398" w:rsidP="00C5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 по взаимодействию с органами местного самоуправления и организационной работе администрации муниципального образования Веневский район</w:t>
      </w:r>
      <w:r w:rsidRPr="00AD6CFC">
        <w:rPr>
          <w:sz w:val="28"/>
          <w:szCs w:val="28"/>
        </w:rPr>
        <w:t>:</w:t>
      </w:r>
    </w:p>
    <w:p w:rsidR="00C51398" w:rsidRPr="00AD6CFC" w:rsidRDefault="00CF08BD" w:rsidP="00C51398">
      <w:pPr>
        <w:ind w:firstLine="709"/>
        <w:jc w:val="both"/>
        <w:rPr>
          <w:sz w:val="28"/>
          <w:szCs w:val="28"/>
        </w:rPr>
      </w:pPr>
      <w:r w:rsidRPr="00AD6CFC">
        <w:rPr>
          <w:sz w:val="28"/>
          <w:szCs w:val="28"/>
        </w:rPr>
        <w:t>Е</w:t>
      </w:r>
      <w:r w:rsidR="00C51398" w:rsidRPr="00AD6CFC">
        <w:rPr>
          <w:sz w:val="28"/>
          <w:szCs w:val="28"/>
        </w:rPr>
        <w:t xml:space="preserve">жегодноуточняет состав мероприятий </w:t>
      </w:r>
      <w:r w:rsidR="00C51398">
        <w:rPr>
          <w:sz w:val="28"/>
          <w:szCs w:val="28"/>
        </w:rPr>
        <w:t>программы</w:t>
      </w:r>
      <w:r w:rsidR="00C51398" w:rsidRPr="00AD6CFC">
        <w:rPr>
          <w:sz w:val="28"/>
          <w:szCs w:val="28"/>
        </w:rPr>
        <w:t>, плановые значения показателей (при необходимости), механизм реализации программы с учетом выделяемых на реализацию программы финансовых средств на очередной финансовый год;</w:t>
      </w:r>
    </w:p>
    <w:p w:rsidR="00C51398" w:rsidRPr="00AD6CFC" w:rsidRDefault="00CF08BD" w:rsidP="00C51398">
      <w:pPr>
        <w:ind w:firstLine="709"/>
        <w:jc w:val="both"/>
        <w:rPr>
          <w:sz w:val="28"/>
          <w:szCs w:val="28"/>
        </w:rPr>
      </w:pPr>
      <w:r w:rsidRPr="00AD6CFC">
        <w:rPr>
          <w:sz w:val="28"/>
          <w:szCs w:val="28"/>
        </w:rPr>
        <w:t>П</w:t>
      </w:r>
      <w:r w:rsidR="00C51398" w:rsidRPr="00AD6CFC">
        <w:rPr>
          <w:sz w:val="28"/>
          <w:szCs w:val="28"/>
        </w:rPr>
        <w:t>роводитмониторинг реализации подпрограммы в соответствии с установленным порядком.</w:t>
      </w: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Перечень мероприятий муниципальной программы </w:t>
      </w:r>
    </w:p>
    <w:p w:rsidR="00C51398" w:rsidRDefault="00C51398" w:rsidP="00C51398">
      <w:pPr>
        <w:ind w:firstLine="709"/>
        <w:jc w:val="center"/>
        <w:rPr>
          <w:b/>
          <w:sz w:val="28"/>
          <w:szCs w:val="28"/>
        </w:rPr>
      </w:pPr>
    </w:p>
    <w:p w:rsidR="00C51398" w:rsidRPr="00214888" w:rsidRDefault="00C51398" w:rsidP="00C5139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31213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программных  мероприятий</w:t>
      </w:r>
      <w:r w:rsidRPr="00E31213">
        <w:rPr>
          <w:sz w:val="28"/>
          <w:szCs w:val="28"/>
        </w:rPr>
        <w:t xml:space="preserve"> муниципальной </w:t>
      </w:r>
      <w:r w:rsidRPr="0045246D">
        <w:rPr>
          <w:color w:val="000000"/>
          <w:sz w:val="28"/>
          <w:szCs w:val="28"/>
        </w:rPr>
        <w:t xml:space="preserve">программы, необходимых ресурсах из предполагаемых источников финансирования для их реализации, сроках реализации мероприятий  приведен в приложении </w:t>
      </w:r>
      <w:r w:rsidRPr="00214888">
        <w:rPr>
          <w:sz w:val="28"/>
          <w:szCs w:val="28"/>
        </w:rPr>
        <w:t>№</w:t>
      </w:r>
      <w:r w:rsidR="00CF08BD" w:rsidRPr="00214888">
        <w:rPr>
          <w:sz w:val="28"/>
          <w:szCs w:val="28"/>
        </w:rPr>
        <w:t>3.</w:t>
      </w: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</w:pPr>
    </w:p>
    <w:p w:rsidR="00C51398" w:rsidRDefault="00C51398" w:rsidP="00C51398">
      <w:pPr>
        <w:widowControl w:val="0"/>
        <w:autoSpaceDE w:val="0"/>
        <w:autoSpaceDN w:val="0"/>
        <w:adjustRightInd w:val="0"/>
        <w:ind w:left="1069"/>
        <w:jc w:val="right"/>
        <w:outlineLvl w:val="2"/>
        <w:rPr>
          <w:sz w:val="28"/>
          <w:szCs w:val="28"/>
        </w:rPr>
        <w:sectPr w:rsidR="00C51398" w:rsidSect="00214888">
          <w:pgSz w:w="11905" w:h="16838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:rsidR="00C51398" w:rsidRPr="00D64361" w:rsidRDefault="00C51398" w:rsidP="00214888">
      <w:pPr>
        <w:widowControl w:val="0"/>
        <w:autoSpaceDE w:val="0"/>
        <w:autoSpaceDN w:val="0"/>
        <w:adjustRightInd w:val="0"/>
        <w:ind w:left="8496"/>
        <w:jc w:val="right"/>
        <w:outlineLvl w:val="1"/>
        <w:rPr>
          <w:rFonts w:eastAsia="Calibri"/>
          <w:sz w:val="28"/>
          <w:szCs w:val="28"/>
        </w:rPr>
      </w:pPr>
      <w:r w:rsidRPr="00D64361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 xml:space="preserve">№ </w:t>
      </w:r>
      <w:r w:rsidR="00CF08BD">
        <w:rPr>
          <w:rFonts w:eastAsia="Calibri"/>
          <w:sz w:val="28"/>
          <w:szCs w:val="28"/>
        </w:rPr>
        <w:t>3</w:t>
      </w:r>
    </w:p>
    <w:p w:rsidR="00CF08BD" w:rsidRDefault="00CF08BD" w:rsidP="00C5139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C51398" w:rsidRPr="00D64361" w:rsidRDefault="00C51398" w:rsidP="00C5139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ПЕРЕЧЕНЬ</w:t>
      </w:r>
    </w:p>
    <w:p w:rsidR="00C51398" w:rsidRPr="00D64361" w:rsidRDefault="00C51398" w:rsidP="00C5139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64361">
        <w:rPr>
          <w:rFonts w:eastAsia="Calibri"/>
          <w:b/>
          <w:bCs/>
          <w:sz w:val="28"/>
          <w:szCs w:val="28"/>
        </w:rPr>
        <w:t xml:space="preserve">программных мероприятий </w:t>
      </w:r>
      <w:r>
        <w:rPr>
          <w:rFonts w:eastAsia="Calibri"/>
          <w:b/>
          <w:bCs/>
          <w:sz w:val="28"/>
          <w:szCs w:val="28"/>
        </w:rPr>
        <w:t xml:space="preserve">муниципальной </w:t>
      </w:r>
      <w:r w:rsidRPr="00D64361">
        <w:rPr>
          <w:rFonts w:eastAsia="Calibri"/>
          <w:b/>
          <w:bCs/>
          <w:sz w:val="28"/>
          <w:szCs w:val="28"/>
        </w:rPr>
        <w:t>программы</w:t>
      </w:r>
    </w:p>
    <w:p w:rsidR="00C51398" w:rsidRPr="00D64361" w:rsidRDefault="00C51398" w:rsidP="00C5139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51398" w:rsidRPr="00391322" w:rsidRDefault="00C51398" w:rsidP="00C513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132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Профилактика правонарушений</w:t>
      </w:r>
      <w:r w:rsidRPr="00391322">
        <w:rPr>
          <w:b/>
          <w:sz w:val="28"/>
          <w:szCs w:val="28"/>
        </w:rPr>
        <w:t xml:space="preserve"> в муниципальном образовании Веневский район на 2014-2016 годы»</w:t>
      </w:r>
    </w:p>
    <w:tbl>
      <w:tblPr>
        <w:tblW w:w="147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12"/>
        <w:gridCol w:w="2732"/>
        <w:gridCol w:w="1838"/>
        <w:gridCol w:w="2559"/>
        <w:gridCol w:w="1271"/>
        <w:gridCol w:w="1694"/>
        <w:gridCol w:w="1200"/>
        <w:gridCol w:w="1306"/>
        <w:gridCol w:w="1300"/>
      </w:tblGrid>
      <w:tr w:rsidR="00C51398" w:rsidTr="00B90A0D">
        <w:tc>
          <w:tcPr>
            <w:tcW w:w="812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732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38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559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 программы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694" w:type="dxa"/>
            <w:vMerge w:val="restart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B90A0D">
            <w:pPr>
              <w:pStyle w:val="af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 расходов  всего (тыс.руб.)</w:t>
            </w:r>
          </w:p>
        </w:tc>
        <w:tc>
          <w:tcPr>
            <w:tcW w:w="3806" w:type="dxa"/>
            <w:gridSpan w:val="3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 реализации программы</w:t>
            </w:r>
          </w:p>
        </w:tc>
      </w:tr>
      <w:tr w:rsidR="00C51398" w:rsidTr="00B90A0D">
        <w:tc>
          <w:tcPr>
            <w:tcW w:w="812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2732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1838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2559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1271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1694" w:type="dxa"/>
            <w:vMerge/>
            <w:shd w:val="clear" w:color="auto" w:fill="auto"/>
          </w:tcPr>
          <w:p w:rsidR="00C51398" w:rsidRDefault="00C51398" w:rsidP="00B90A0D">
            <w:pPr>
              <w:snapToGrid w:val="0"/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B90A0D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C51398" w:rsidTr="00B90A0D">
        <w:tc>
          <w:tcPr>
            <w:tcW w:w="14712" w:type="dxa"/>
            <w:gridSpan w:val="9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                                   Задача МП 1. Усиление взаимодействия органов местного самоуправления Вен</w:t>
            </w:r>
            <w:r w:rsidR="00CF08BD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вского района с правоохранительными органами, населением и общественными организациями  по профилактике правонарушений и борьбе с преступностью.</w:t>
            </w:r>
          </w:p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CF08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 Работа районных межведомственных комиссий правоохранительной направленности: антитеррористической,антинаркотической,  по профилактики правонарушений. Итоговые совещания ОМВД России по </w:t>
            </w:r>
            <w:r w:rsidRPr="0064280B">
              <w:rPr>
                <w:sz w:val="28"/>
                <w:szCs w:val="28"/>
              </w:rPr>
              <w:lastRenderedPageBreak/>
              <w:t>Вен</w:t>
            </w:r>
            <w:r w:rsidR="00CF08BD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 xml:space="preserve">вскому району </w:t>
            </w:r>
          </w:p>
        </w:tc>
        <w:tc>
          <w:tcPr>
            <w:tcW w:w="1838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64280B" w:rsidRDefault="00C51398" w:rsidP="00CF08B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Комитет по взаимодействию с ОМСУ и организационной работе администрации МО Вен</w:t>
            </w:r>
            <w:r w:rsidR="00CF08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</w:p>
        </w:tc>
        <w:tc>
          <w:tcPr>
            <w:tcW w:w="1271" w:type="dxa"/>
            <w:shd w:val="clear" w:color="auto" w:fill="auto"/>
          </w:tcPr>
          <w:p w:rsidR="00C51398" w:rsidRDefault="00CF08BD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Б</w:t>
            </w:r>
            <w:r w:rsidR="00C51398" w:rsidRPr="0064280B">
              <w:rPr>
                <w:rFonts w:ascii="Times New Roman" w:hAnsi="Times New Roman"/>
                <w:sz w:val="28"/>
                <w:szCs w:val="28"/>
              </w:rPr>
              <w:t>юджет</w:t>
            </w:r>
          </w:p>
          <w:p w:rsidR="00CF08BD" w:rsidRPr="0064280B" w:rsidRDefault="00CF08BD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МО Веневский район</w:t>
            </w: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Организация  проведения конкурса «Лучший участковый уполномоченный полиции Вен</w:t>
            </w:r>
            <w:r w:rsidR="00B90A0D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вского района</w:t>
            </w:r>
          </w:p>
        </w:tc>
        <w:tc>
          <w:tcPr>
            <w:tcW w:w="1838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Комитет по взаимодействию с ОМСУ и организационной работе администрации МО Вен</w:t>
            </w:r>
            <w:r w:rsidR="00B37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вский район,</w:t>
            </w:r>
          </w:p>
          <w:p w:rsidR="00C51398" w:rsidRPr="0064280B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ОМВД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   Организация и проведение информационно-пропагандистской работы, по вопросам профилактики правонарушений, размещение соответствующей социальной рекламы</w:t>
            </w:r>
          </w:p>
        </w:tc>
        <w:tc>
          <w:tcPr>
            <w:tcW w:w="1838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  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  Комитет по взаимодействию с ОМСУ и организационной работе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вский район Комитет по образованию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вский район,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Отдел по культуре, спорту и молодёжной политике администрации МО </w:t>
            </w:r>
            <w:r w:rsidRPr="0064280B">
              <w:rPr>
                <w:sz w:val="28"/>
                <w:szCs w:val="28"/>
              </w:rPr>
              <w:lastRenderedPageBreak/>
              <w:t>Вен</w:t>
            </w:r>
            <w:r w:rsidR="00B37157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вский район,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64280B">
              <w:rPr>
                <w:sz w:val="28"/>
                <w:szCs w:val="28"/>
              </w:rPr>
              <w:t>вский район,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Узловский ОФСКН России по Тульской области,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ОМВД России по </w:t>
            </w:r>
          </w:p>
          <w:p w:rsidR="00C51398" w:rsidRPr="0064280B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80B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профилактических операций,  направленных  на предупреждение безнадзорности, беспризорности и правонарушений среди несовершеннолетних, пресечение жестокого обращения с детьми подростками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  России   по  Вен</w:t>
            </w:r>
            <w:r w:rsidR="00B90A0D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Венёвского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Проведение </w:t>
            </w:r>
            <w:r w:rsidRPr="0064280B">
              <w:rPr>
                <w:sz w:val="28"/>
                <w:szCs w:val="28"/>
              </w:rPr>
              <w:lastRenderedPageBreak/>
              <w:t>совместных рейдов  в местах, нахождение в которых может нанести вред здоровью детей, их физическому, интеллектуальному, психическому, духовному и нравственному развитию, а также в местах, нахождение несовершеннолетних в которых в ночное время не допускается без сопровождение родителей (лиц их замещающих), а также лиц, осуществляющих мероприятия с участием детей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 xml:space="preserve">ОМВД   России   по  </w:t>
            </w:r>
            <w:r w:rsidRPr="003F7C13">
              <w:rPr>
                <w:sz w:val="28"/>
                <w:szCs w:val="28"/>
              </w:rPr>
              <w:lastRenderedPageBreak/>
              <w:t>Вен</w:t>
            </w:r>
            <w:r w:rsidR="00B90A0D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Вен</w:t>
            </w:r>
            <w:r w:rsidR="00B37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Создание и организация деятельности служб примирения на базе   муниципальных образовательных </w:t>
            </w:r>
            <w:r w:rsidRPr="0064280B">
              <w:rPr>
                <w:sz w:val="28"/>
                <w:szCs w:val="28"/>
              </w:rPr>
              <w:lastRenderedPageBreak/>
              <w:t>учреждений</w:t>
            </w:r>
          </w:p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B37157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МО Вен</w:t>
            </w:r>
            <w:r w:rsidR="00B37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Реализация комплекса мероприятийпо пропаганде и воспитанию среди несовершеннолетних и в молодежной среде общечеловеческих ценностей, толерантности, (беседы, круглые столы</w:t>
            </w:r>
            <w:r w:rsidR="00B90A0D">
              <w:rPr>
                <w:sz w:val="28"/>
                <w:szCs w:val="28"/>
              </w:rPr>
              <w:t>,</w:t>
            </w:r>
            <w:r w:rsidRPr="0064280B">
              <w:rPr>
                <w:sz w:val="28"/>
                <w:szCs w:val="28"/>
              </w:rPr>
              <w:t xml:space="preserve">  классные часы, лекции и др.)  в целях формирования правового сознания и здорового образа жизни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 xml:space="preserve">вскому району 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образованию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Отдел по культуре, спорту и молодёжной политике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Узловский ОФСКН России по Тульской области.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Организация регулярных посещений  </w:t>
            </w: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участковыми уполномоченными полиции  совместно с представителями органов ТОС и работниками жилищных организаций квартир и частных домов, в которых проживают неблагополучные семьи, </w:t>
            </w:r>
            <w:r w:rsidRPr="0064280B">
              <w:rPr>
                <w:rFonts w:eastAsia="MS Mincho"/>
                <w:color w:val="000000"/>
                <w:sz w:val="28"/>
                <w:szCs w:val="28"/>
                <w:lang w:eastAsia="en-US"/>
              </w:rPr>
              <w:t xml:space="preserve">с целью проведения мероприятий по </w:t>
            </w: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ранней профилактике тяжких насильственных преступлений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F7C13">
              <w:rPr>
                <w:color w:val="000000"/>
                <w:sz w:val="28"/>
                <w:szCs w:val="28"/>
              </w:rPr>
              <w:t>ОМВД России по Вен</w:t>
            </w:r>
            <w:r w:rsidR="00B37157">
              <w:rPr>
                <w:color w:val="000000"/>
                <w:sz w:val="28"/>
                <w:szCs w:val="28"/>
              </w:rPr>
              <w:t>е</w:t>
            </w:r>
            <w:r w:rsidRPr="003F7C13">
              <w:rPr>
                <w:color w:val="000000"/>
                <w:sz w:val="28"/>
                <w:szCs w:val="28"/>
              </w:rPr>
              <w:t xml:space="preserve">вскому району, </w:t>
            </w:r>
            <w:r w:rsidRPr="003F7C13">
              <w:rPr>
                <w:color w:val="000000"/>
                <w:sz w:val="28"/>
                <w:szCs w:val="28"/>
              </w:rPr>
              <w:br/>
              <w:t xml:space="preserve">ФКУ УИИ УФСИН </w:t>
            </w:r>
            <w:r w:rsidRPr="003F7C13">
              <w:rPr>
                <w:color w:val="000000"/>
                <w:sz w:val="28"/>
                <w:szCs w:val="28"/>
              </w:rPr>
              <w:lastRenderedPageBreak/>
              <w:t>России по Тульской области,</w:t>
            </w:r>
          </w:p>
          <w:p w:rsidR="00C51398" w:rsidRPr="003F7C13" w:rsidRDefault="00C51398" w:rsidP="00B37157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Вен</w:t>
            </w:r>
            <w:r w:rsidR="00B37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B37157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Проведение </w:t>
            </w:r>
            <w:r w:rsidR="00C51398"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>мероприятия по борьбе с правонарушениями в сфере реализации на территории Вен</w:t>
            </w:r>
            <w:r w:rsidR="00B90A0D">
              <w:rPr>
                <w:rFonts w:eastAsia="Calibri"/>
                <w:color w:val="000000"/>
                <w:sz w:val="28"/>
                <w:szCs w:val="28"/>
                <w:lang w:eastAsia="en-US"/>
              </w:rPr>
              <w:t>е</w:t>
            </w:r>
            <w:r w:rsidR="00C51398"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вского района спиртосодержащей, алкогольной и </w:t>
            </w:r>
            <w:r w:rsidR="00C51398"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табачной продукции, в т.ч. и в связи с их реализацией детям и несовершеннолетним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 xml:space="preserve">вскому району, 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 xml:space="preserve">Узловский ОФСКН России по Тульской области, 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 xml:space="preserve">Комитет по экономике, инвестициям, развитию АПК и </w:t>
            </w:r>
            <w:r w:rsidRPr="003F7C13">
              <w:rPr>
                <w:sz w:val="28"/>
                <w:szCs w:val="28"/>
              </w:rPr>
              <w:lastRenderedPageBreak/>
              <w:t>муниципальному заказу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образования  Вен</w:t>
            </w:r>
            <w:r w:rsidR="00B37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В целях  дальнейшей адаптации и ресоциализации в обществе лиц, освободившихся из мест лишения свободы, проводить разъяснительную работу с предприятиями и организациями Вен</w:t>
            </w:r>
            <w:r w:rsidR="00B90A0D">
              <w:rPr>
                <w:color w:val="000000"/>
                <w:sz w:val="28"/>
                <w:szCs w:val="28"/>
              </w:rPr>
              <w:t>е</w:t>
            </w:r>
            <w:r w:rsidRPr="0064280B">
              <w:rPr>
                <w:color w:val="000000"/>
                <w:sz w:val="28"/>
                <w:szCs w:val="28"/>
              </w:rPr>
              <w:t>вского района по вопросу принятия данных граждан на работу</w:t>
            </w:r>
          </w:p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ГУ «Вен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центр занятости»,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экономике, инвестициям, развитию АПК и муниципальному заказу администрации МО Вен</w:t>
            </w:r>
            <w:r w:rsidR="00B371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AF588C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ФКУ «УИИ УФСИН России по Тульской области»,</w:t>
            </w:r>
          </w:p>
          <w:p w:rsidR="00C51398" w:rsidRPr="003F7C13" w:rsidRDefault="00B37157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Муниципальные образования Вене</w:t>
            </w:r>
            <w:r w:rsidR="00C51398" w:rsidRPr="003F7C13">
              <w:rPr>
                <w:sz w:val="28"/>
                <w:szCs w:val="28"/>
              </w:rPr>
              <w:t>вского района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профилактических мероприятий, направленных на   снижение уровня преступлений, совершаемых на бытовой почве, в состоянии алкогольного, наркотического опьянения, в т.ч. среди несовершеннолетних.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B37157" w:rsidRPr="003F7C13" w:rsidRDefault="00B37157" w:rsidP="00B37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 xml:space="preserve">вскому району, </w:t>
            </w:r>
          </w:p>
          <w:p w:rsidR="00B37157" w:rsidRPr="003F7C13" w:rsidRDefault="00B37157" w:rsidP="00B37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 xml:space="preserve">Узловский ОФСКН России по Тульской области, </w:t>
            </w:r>
          </w:p>
          <w:p w:rsidR="00B37157" w:rsidRPr="003F7C13" w:rsidRDefault="00B37157" w:rsidP="00B37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Комиссия  по делам несовершеннолетних  и защите их прав администрации МО Вен</w:t>
            </w:r>
            <w:r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B37157" w:rsidP="00B37157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образования  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Участие в проведении заявочной</w:t>
            </w:r>
            <w:r w:rsidRPr="0064280B">
              <w:rPr>
                <w:color w:val="000000"/>
                <w:sz w:val="28"/>
                <w:szCs w:val="28"/>
              </w:rPr>
              <w:br/>
              <w:t xml:space="preserve">кампании по определению потребностей в привлечении иностранной рабочей </w:t>
            </w:r>
            <w:r w:rsidRPr="0064280B">
              <w:rPr>
                <w:color w:val="000000"/>
                <w:sz w:val="28"/>
                <w:szCs w:val="28"/>
              </w:rPr>
              <w:lastRenderedPageBreak/>
              <w:t>силы на хозяйствующие субъекты города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УФМС России по Тульской области,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ГУ «Венёвский центр занятости»,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B90A0D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Своевременное информирование и проведение проверок возможности проживания, трудоустройства осужденных, освобождающихся из</w:t>
            </w:r>
            <w:r w:rsidRPr="0064280B">
              <w:rPr>
                <w:color w:val="000000"/>
                <w:sz w:val="28"/>
                <w:szCs w:val="28"/>
              </w:rPr>
              <w:br/>
              <w:t>мест лишения свободы, и  возвращение на место жительство в Вен</w:t>
            </w:r>
            <w:r w:rsidR="00B90A0D">
              <w:rPr>
                <w:color w:val="000000"/>
                <w:sz w:val="28"/>
                <w:szCs w:val="28"/>
              </w:rPr>
              <w:t>е</w:t>
            </w:r>
            <w:r w:rsidRPr="0064280B">
              <w:rPr>
                <w:color w:val="000000"/>
                <w:sz w:val="28"/>
                <w:szCs w:val="28"/>
              </w:rPr>
              <w:t>вский район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Default="00B37157" w:rsidP="00BB4021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  <w:p w:rsidR="00B37157" w:rsidRPr="003F7C13" w:rsidRDefault="00B37157" w:rsidP="00BB4021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 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С целью профилактики правонарушений  в миграционной среде проводить: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- разъяснительную работу с представителями  и лидерами национальных </w:t>
            </w:r>
            <w:r w:rsidRPr="0064280B">
              <w:rPr>
                <w:sz w:val="28"/>
                <w:szCs w:val="28"/>
              </w:rPr>
              <w:lastRenderedPageBreak/>
              <w:t>диаспор;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- организацию встреч,  «круглых столов» с общественными  организациями мигрантов по содействию интеграции и социальной адаптации вновь прибывших иностранных граждан;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- привлекать к работе с иностранными гражданами  различные религиозные организации;</w:t>
            </w:r>
          </w:p>
          <w:p w:rsidR="00C51398" w:rsidRPr="0064280B" w:rsidRDefault="00C51398" w:rsidP="00B90A0D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- проведение на территории района мероприятий по контролю и соблюдением миграционного законодательства </w:t>
            </w:r>
            <w:r w:rsidRPr="0064280B">
              <w:rPr>
                <w:sz w:val="28"/>
                <w:szCs w:val="28"/>
              </w:rPr>
              <w:lastRenderedPageBreak/>
              <w:t>иностранными гражданами и лицами без гражданства, а также работодателям, использующим и иностранную рабочую силу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УФМС России по Тульской области,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1.15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 xml:space="preserve"> Осуществление социального сопровождения несовершеннолетних, находящихся в конфликте с законом (реализация проекта «Круги заботы» на базе государственного учреждения социального обслуживания населения Тульской области «Социально-реабилитационный центр для несовершеннолетних города Тулы»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Отделение ГУ ТО «СРЦ г. Тулы»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14712" w:type="dxa"/>
            <w:gridSpan w:val="9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lastRenderedPageBreak/>
              <w:t>Задача МП 2. Повышение уровня антитеррористической защиты населения, недопущения проявлений этнического и религиозного экстремизма</w:t>
            </w:r>
          </w:p>
          <w:p w:rsidR="00C51398" w:rsidRPr="003F7C13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Проведение комиссионных обследований объектов  возможных террористических посягательств с последующим внесением предложений по усилению их защищенности, в том числе техническими средствами и</w:t>
            </w:r>
            <w:r w:rsidRPr="0064280B">
              <w:rPr>
                <w:sz w:val="28"/>
                <w:szCs w:val="28"/>
              </w:rPr>
              <w:t xml:space="preserve">     системами видеонаблюдения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B90A0D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Администрация МО Вен</w:t>
            </w:r>
            <w:r w:rsidR="00E879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 Сектор  ГО, ЧС и мобилизационной подготовки  администрации муниципального образования Веневский район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учений и тренировок  антитеррористической напра</w:t>
            </w:r>
            <w:r w:rsidR="00E87957">
              <w:rPr>
                <w:sz w:val="28"/>
                <w:szCs w:val="28"/>
              </w:rPr>
              <w:t>вленности  на территории МО Вене</w:t>
            </w:r>
            <w:r w:rsidRPr="0064280B">
              <w:rPr>
                <w:sz w:val="28"/>
                <w:szCs w:val="28"/>
              </w:rPr>
              <w:t>вский район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ОМВД России по Вен</w:t>
            </w:r>
            <w:r w:rsidR="00B90A0D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E87957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Вене</w:t>
            </w:r>
            <w:r w:rsidR="00C51398" w:rsidRPr="003F7C13">
              <w:rPr>
                <w:sz w:val="28"/>
                <w:szCs w:val="28"/>
              </w:rPr>
              <w:t xml:space="preserve">вский район, Сектор  ГО, ЧС и мобилизационной подготовки  администрации </w:t>
            </w:r>
            <w:r w:rsidR="00C51398" w:rsidRPr="003F7C13">
              <w:rPr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 мероприятий  по обследованию антитеррористической защищенности многоэтажных жилых домов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E87957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ОМВД России по Вене</w:t>
            </w:r>
            <w:r w:rsidR="00C51398"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МУ администрации МО Вен</w:t>
            </w:r>
            <w:r w:rsidR="00E879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 «Управление строительства и жилищно-коммунального хозяйства»,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профилактического мероприятия «Оружие» по  изъятию у населения  незаконно хранящегося огнестрельного оружия, боеприпасов, взрывчатых веществ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 xml:space="preserve">Осуществление мероприятий </w:t>
            </w:r>
          </w:p>
          <w:p w:rsidR="00C51398" w:rsidRPr="0064280B" w:rsidRDefault="00C51398" w:rsidP="00AF5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антитеррористического характера на объектах транспортной инфраструктуры  города, городском пассажирском транспорте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E87957" w:rsidP="00AF588C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администрации МО Вене</w:t>
            </w:r>
            <w:r w:rsidR="00C51398" w:rsidRPr="003F7C13">
              <w:rPr>
                <w:rFonts w:ascii="Times New Roman" w:hAnsi="Times New Roman" w:cs="Times New Roman"/>
                <w:sz w:val="28"/>
                <w:szCs w:val="28"/>
              </w:rPr>
              <w:t>вский район «Управление строительства и жилищно-коммунального хозяйства»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ind w:right="-14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Проведение антитеррористических мероприятий по обеспечению безопасности торговых объектов (розничных рынков), внедрению технических средств контроля, использования ретрансляционной сети торговых предприятий для информирования граждан о действиях при обнаружении </w:t>
            </w: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подозрительных предметов</w:t>
            </w:r>
          </w:p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экономике, инвестициям, развитию АПК и муниципальн</w:t>
            </w:r>
            <w:r w:rsidR="00E87957">
              <w:rPr>
                <w:sz w:val="28"/>
                <w:szCs w:val="28"/>
              </w:rPr>
              <w:t>ому заказу администрации МО Вене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E87957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E879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14712" w:type="dxa"/>
            <w:gridSpan w:val="9"/>
            <w:shd w:val="clear" w:color="auto" w:fill="auto"/>
          </w:tcPr>
          <w:p w:rsidR="00C51398" w:rsidRPr="003F7C13" w:rsidRDefault="00AF588C" w:rsidP="00AF58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</w:t>
            </w:r>
            <w:r w:rsidR="00C51398" w:rsidRPr="003F7C13">
              <w:rPr>
                <w:sz w:val="28"/>
                <w:szCs w:val="28"/>
              </w:rPr>
              <w:t>дача МП 3. Создание условий для деятельности добровольных формирований населения  по охране общественного порядка и профилактике правонарушений</w:t>
            </w:r>
          </w:p>
          <w:p w:rsidR="00C51398" w:rsidRPr="003F7C13" w:rsidRDefault="00C51398" w:rsidP="00AF588C">
            <w:pPr>
              <w:pStyle w:val="afc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ind w:right="-104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В рамках реализации Закона Тульской области от 14.11.2012 № 1822-ЗТО «Об участии граждан в охране общественного порядка на территории Тульской области»создание условий</w:t>
            </w: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для деятельности добровольных формирований населения по охране общественного порядка</w:t>
            </w:r>
            <w:r w:rsidRPr="0064280B">
              <w:rPr>
                <w:color w:val="000000"/>
                <w:sz w:val="28"/>
                <w:szCs w:val="28"/>
              </w:rPr>
              <w:t xml:space="preserve"> (общественных молодежных формирований правоохранительной </w:t>
            </w:r>
            <w:r w:rsidRPr="0064280B">
              <w:rPr>
                <w:color w:val="000000"/>
                <w:sz w:val="28"/>
                <w:szCs w:val="28"/>
              </w:rPr>
              <w:lastRenderedPageBreak/>
              <w:t>направленности, добровольных народных дружин на территории</w:t>
            </w:r>
            <w:r w:rsidR="00E87957">
              <w:rPr>
                <w:color w:val="000000"/>
                <w:sz w:val="28"/>
                <w:szCs w:val="28"/>
              </w:rPr>
              <w:t xml:space="preserve"> муниципального образования Вене</w:t>
            </w:r>
            <w:r w:rsidRPr="0064280B">
              <w:rPr>
                <w:color w:val="000000"/>
                <w:sz w:val="28"/>
                <w:szCs w:val="28"/>
              </w:rPr>
              <w:t>вский район), в том числе: оснащение их формой, средствами связи, методической литературой и др.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взаимодействию с ОМСУ и организацион</w:t>
            </w:r>
            <w:r w:rsidR="00E87957">
              <w:rPr>
                <w:sz w:val="28"/>
                <w:szCs w:val="28"/>
              </w:rPr>
              <w:t>ной работе администрации МО Вене</w:t>
            </w:r>
            <w:r w:rsidRPr="003F7C13">
              <w:rPr>
                <w:sz w:val="28"/>
                <w:szCs w:val="28"/>
              </w:rPr>
              <w:t xml:space="preserve">вский район, 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правовой р</w:t>
            </w:r>
            <w:r w:rsidR="00E87957">
              <w:rPr>
                <w:sz w:val="28"/>
                <w:szCs w:val="28"/>
              </w:rPr>
              <w:t>аботе и ИТ администрации МО Вене</w:t>
            </w:r>
            <w:r w:rsidRPr="003F7C13">
              <w:rPr>
                <w:sz w:val="28"/>
                <w:szCs w:val="28"/>
              </w:rPr>
              <w:t xml:space="preserve">вский район, 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Венёвского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ind w:right="-104"/>
              <w:rPr>
                <w:color w:val="000000"/>
                <w:sz w:val="28"/>
                <w:szCs w:val="28"/>
              </w:rPr>
            </w:pPr>
            <w:r w:rsidRPr="0064280B">
              <w:rPr>
                <w:rFonts w:eastAsia="Calibri"/>
                <w:color w:val="000000"/>
                <w:sz w:val="28"/>
                <w:szCs w:val="28"/>
                <w:lang w:eastAsia="en-US"/>
              </w:rPr>
              <w:t>Оказание содействия добровольным формированиям населения по охране общественного порядка в выполнении возложенных на них задач, проведение работ по правовому воспитанию членов добровольных формирований населения по охране общественного порядка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E87957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ОМВД России Вене</w:t>
            </w:r>
            <w:r w:rsidR="00C51398" w:rsidRPr="003F7C13">
              <w:rPr>
                <w:sz w:val="28"/>
                <w:szCs w:val="28"/>
              </w:rPr>
              <w:t>вскому району,</w:t>
            </w:r>
          </w:p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Узловский ОФСКН России по Тульской области,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Комитет по взаимодействию с ОМСУ и организацион</w:t>
            </w:r>
            <w:r w:rsidR="00E87957">
              <w:rPr>
                <w:rFonts w:ascii="Times New Roman" w:hAnsi="Times New Roman" w:cs="Times New Roman"/>
                <w:sz w:val="28"/>
                <w:szCs w:val="28"/>
              </w:rPr>
              <w:t>ной работе администрации МО Вене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вский район, Муниципальные образования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вского района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14712" w:type="dxa"/>
            <w:gridSpan w:val="9"/>
            <w:shd w:val="clear" w:color="auto" w:fill="auto"/>
          </w:tcPr>
          <w:p w:rsidR="00C51398" w:rsidRPr="003F7C13" w:rsidRDefault="00C51398" w:rsidP="00B90A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lastRenderedPageBreak/>
              <w:t>Задача  МП 4. Совершенствование  работы по предупреждению и профилактике  преступлений и правонарушений, совершаемых на улицах и других общественных местах (развитие правоохранительного сегмента АПК «Безопасный город»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ind w:right="-104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Р</w:t>
            </w:r>
            <w:r w:rsidRPr="0064280B">
              <w:rPr>
                <w:color w:val="000000"/>
                <w:sz w:val="28"/>
                <w:szCs w:val="28"/>
              </w:rPr>
              <w:t>азвитие и техническое обслуживание комплексной автоматизированной информационной системы обеспечения безопасности граждан «Безопасный город» на территории</w:t>
            </w:r>
            <w:r w:rsidR="00E87957">
              <w:rPr>
                <w:color w:val="000000"/>
                <w:sz w:val="28"/>
                <w:szCs w:val="28"/>
              </w:rPr>
              <w:t xml:space="preserve"> муниципального образования Вене</w:t>
            </w:r>
            <w:r w:rsidRPr="0064280B">
              <w:rPr>
                <w:color w:val="000000"/>
                <w:sz w:val="28"/>
                <w:szCs w:val="28"/>
              </w:rPr>
              <w:t>вский район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вскому району, 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правовым вопросам и информатизационным технологиям </w:t>
            </w:r>
          </w:p>
          <w:p w:rsidR="00C51398" w:rsidRPr="003F7C13" w:rsidRDefault="00E87957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 Вене</w:t>
            </w:r>
            <w:r w:rsidR="00C51398" w:rsidRPr="003F7C13"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</w:p>
        </w:tc>
        <w:tc>
          <w:tcPr>
            <w:tcW w:w="1271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0A234A">
            <w:pPr>
              <w:widowControl w:val="0"/>
              <w:autoSpaceDE w:val="0"/>
              <w:autoSpaceDN w:val="0"/>
              <w:adjustRightInd w:val="0"/>
              <w:ind w:right="-104"/>
              <w:rPr>
                <w:color w:val="000000"/>
                <w:sz w:val="28"/>
                <w:szCs w:val="28"/>
              </w:rPr>
            </w:pPr>
            <w:r w:rsidRPr="0064280B">
              <w:rPr>
                <w:sz w:val="28"/>
                <w:szCs w:val="28"/>
              </w:rPr>
              <w:t>Проведение профилактических мероприятий по обеспечению  безопасности  дорожного движения «Кольцо», «Перекресток» и т.д.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E879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14712" w:type="dxa"/>
            <w:gridSpan w:val="9"/>
            <w:shd w:val="clear" w:color="auto" w:fill="auto"/>
          </w:tcPr>
          <w:p w:rsidR="00C51398" w:rsidRPr="003F7C13" w:rsidRDefault="00C51398" w:rsidP="00B90A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Задача МП 5. Обеспечение правопорядка при проведении массовых, праздничных и других публичных мероприятий (оборудование специального места для проведения публичных мероприятий средствами видеонаблюдения</w:t>
            </w:r>
            <w:r w:rsidR="00B90A0D">
              <w:rPr>
                <w:sz w:val="28"/>
                <w:szCs w:val="28"/>
              </w:rPr>
              <w:t xml:space="preserve">) 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ind w:right="-104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Оборудование места  для проведения публичных мероприятий  средствами видеонаблюдения (приобретение видеокамер)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по Венёвскому району, </w:t>
            </w:r>
          </w:p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правовым вопросам и информатизационным технологиям 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АМО Вен</w:t>
            </w:r>
            <w:r w:rsidR="00E879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вский район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80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>Осуществление взаимодействия с организаторами публичных мероприятий, направленного на недопущение нарушений общественного порядка при проведении митингов, собраний, шествий, демонстраций, пикетов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>Комитет по взаимодействию с ОМСУ и организацион</w:t>
            </w:r>
            <w:r w:rsidR="00E87957">
              <w:rPr>
                <w:sz w:val="28"/>
                <w:szCs w:val="28"/>
              </w:rPr>
              <w:t>ной работе администрации МО Вене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</w:t>
            </w:r>
            <w:r w:rsidR="00E879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2732" w:type="dxa"/>
            <w:shd w:val="clear" w:color="auto" w:fill="auto"/>
          </w:tcPr>
          <w:p w:rsidR="00C51398" w:rsidRPr="0064280B" w:rsidRDefault="00C51398" w:rsidP="00B90A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280B">
              <w:rPr>
                <w:color w:val="000000"/>
                <w:sz w:val="28"/>
                <w:szCs w:val="28"/>
              </w:rPr>
              <w:t xml:space="preserve">Содействие органам полиции в </w:t>
            </w:r>
            <w:r w:rsidRPr="0064280B">
              <w:rPr>
                <w:color w:val="000000"/>
                <w:sz w:val="28"/>
                <w:szCs w:val="28"/>
              </w:rPr>
              <w:lastRenderedPageBreak/>
              <w:t>осуществлении мероприятий по обеспечению охраны общественного прядка и безопасности в период проведения массовых мероприятий на территории привлечение народных дружинников для обеспечения правопорядка во время данных мероприятий с массовым пребыванием людей</w:t>
            </w:r>
          </w:p>
        </w:tc>
        <w:tc>
          <w:tcPr>
            <w:tcW w:w="1838" w:type="dxa"/>
            <w:shd w:val="clear" w:color="auto" w:fill="auto"/>
          </w:tcPr>
          <w:p w:rsidR="00C51398" w:rsidRPr="003F7C13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 год</w:t>
            </w:r>
          </w:p>
        </w:tc>
        <w:tc>
          <w:tcPr>
            <w:tcW w:w="2559" w:type="dxa"/>
            <w:shd w:val="clear" w:color="auto" w:fill="auto"/>
          </w:tcPr>
          <w:p w:rsidR="00C51398" w:rsidRPr="003F7C13" w:rsidRDefault="00C51398" w:rsidP="000A2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7C13">
              <w:rPr>
                <w:sz w:val="28"/>
                <w:szCs w:val="28"/>
              </w:rPr>
              <w:t xml:space="preserve">Комитет по взаимодействию с </w:t>
            </w:r>
            <w:r w:rsidRPr="003F7C13">
              <w:rPr>
                <w:sz w:val="28"/>
                <w:szCs w:val="28"/>
              </w:rPr>
              <w:lastRenderedPageBreak/>
              <w:t>ОМСУ и организационной работе администрации МО Вен</w:t>
            </w:r>
            <w:r w:rsidR="00E87957">
              <w:rPr>
                <w:sz w:val="28"/>
                <w:szCs w:val="28"/>
              </w:rPr>
              <w:t>е</w:t>
            </w:r>
            <w:r w:rsidRPr="003F7C13">
              <w:rPr>
                <w:sz w:val="28"/>
                <w:szCs w:val="28"/>
              </w:rPr>
              <w:t>вский район,</w:t>
            </w:r>
          </w:p>
          <w:p w:rsidR="00C51398" w:rsidRPr="003F7C13" w:rsidRDefault="00C51398" w:rsidP="00B90A0D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ОМВД России по Вен</w:t>
            </w:r>
            <w:r w:rsidR="00B90A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7C13">
              <w:rPr>
                <w:rFonts w:ascii="Times New Roman" w:hAnsi="Times New Roman" w:cs="Times New Roman"/>
                <w:sz w:val="28"/>
                <w:szCs w:val="28"/>
              </w:rPr>
              <w:t>вскому району</w:t>
            </w: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pStyle w:val="afc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1398" w:rsidTr="00B90A0D">
        <w:tc>
          <w:tcPr>
            <w:tcW w:w="812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0" w:type="dxa"/>
            <w:gridSpan w:val="2"/>
            <w:shd w:val="clear" w:color="auto" w:fill="auto"/>
          </w:tcPr>
          <w:p w:rsidR="00C51398" w:rsidRPr="0064280B" w:rsidRDefault="00C51398" w:rsidP="000A234A">
            <w:pPr>
              <w:shd w:val="clear" w:color="auto" w:fill="FFFFFF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 w:rsidRPr="0064280B">
              <w:rPr>
                <w:sz w:val="28"/>
                <w:szCs w:val="28"/>
              </w:rPr>
              <w:t>программе</w:t>
            </w:r>
          </w:p>
        </w:tc>
        <w:tc>
          <w:tcPr>
            <w:tcW w:w="2559" w:type="dxa"/>
            <w:shd w:val="clear" w:color="auto" w:fill="auto"/>
          </w:tcPr>
          <w:p w:rsidR="00C51398" w:rsidRPr="0064280B" w:rsidRDefault="00C51398" w:rsidP="000A234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C51398" w:rsidRPr="0064280B" w:rsidRDefault="00C51398" w:rsidP="000A234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306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00" w:type="dxa"/>
            <w:shd w:val="clear" w:color="auto" w:fill="auto"/>
          </w:tcPr>
          <w:p w:rsidR="00C51398" w:rsidRDefault="00C51398" w:rsidP="000A234A">
            <w:pPr>
              <w:pStyle w:val="afc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728D9" w:rsidRDefault="007728D9" w:rsidP="00B90A0D">
      <w:pPr>
        <w:jc w:val="center"/>
      </w:pPr>
    </w:p>
    <w:sectPr w:rsidR="007728D9" w:rsidSect="00B90A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1D5" w:rsidRDefault="00D511D5">
      <w:r>
        <w:separator/>
      </w:r>
    </w:p>
  </w:endnote>
  <w:endnote w:type="continuationSeparator" w:id="1">
    <w:p w:rsidR="00D511D5" w:rsidRDefault="00D51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88" w:rsidRDefault="00214888">
    <w:pPr>
      <w:pStyle w:val="a5"/>
      <w:jc w:val="right"/>
    </w:pPr>
  </w:p>
  <w:p w:rsidR="00214888" w:rsidRDefault="002148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1D5" w:rsidRDefault="00D511D5">
      <w:r>
        <w:separator/>
      </w:r>
    </w:p>
  </w:footnote>
  <w:footnote w:type="continuationSeparator" w:id="1">
    <w:p w:rsidR="00D511D5" w:rsidRDefault="00D51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88" w:rsidRDefault="00214888">
    <w:pPr>
      <w:pStyle w:val="a3"/>
      <w:jc w:val="right"/>
    </w:pPr>
  </w:p>
  <w:p w:rsidR="00214888" w:rsidRDefault="002148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4294B1B"/>
    <w:multiLevelType w:val="hybridMultilevel"/>
    <w:tmpl w:val="5BDA405A"/>
    <w:lvl w:ilvl="0" w:tplc="97A6673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53B686E"/>
    <w:multiLevelType w:val="hybridMultilevel"/>
    <w:tmpl w:val="03D41406"/>
    <w:lvl w:ilvl="0" w:tplc="1DC4363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6CA2121"/>
    <w:multiLevelType w:val="hybridMultilevel"/>
    <w:tmpl w:val="FB2EC88A"/>
    <w:lvl w:ilvl="0" w:tplc="21A650F4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591C33"/>
    <w:multiLevelType w:val="multilevel"/>
    <w:tmpl w:val="238C11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9">
    <w:nsid w:val="08902DEB"/>
    <w:multiLevelType w:val="hybridMultilevel"/>
    <w:tmpl w:val="021C3F5C"/>
    <w:lvl w:ilvl="0" w:tplc="3880E2CA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D6F03E3"/>
    <w:multiLevelType w:val="multilevel"/>
    <w:tmpl w:val="A3FA1DA8"/>
    <w:lvl w:ilvl="0">
      <w:start w:val="5"/>
      <w:numFmt w:val="upperRoman"/>
      <w:lvlText w:val="%1."/>
      <w:lvlJc w:val="left"/>
      <w:pPr>
        <w:ind w:left="3131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cs="Times New Roman" w:hint="default"/>
      </w:rPr>
    </w:lvl>
  </w:abstractNum>
  <w:abstractNum w:abstractNumId="11">
    <w:nsid w:val="13542B5E"/>
    <w:multiLevelType w:val="multilevel"/>
    <w:tmpl w:val="687A6D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1A387CD6"/>
    <w:multiLevelType w:val="hybridMultilevel"/>
    <w:tmpl w:val="E6C25BC0"/>
    <w:lvl w:ilvl="0" w:tplc="7C9E17F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905B43"/>
    <w:multiLevelType w:val="hybridMultilevel"/>
    <w:tmpl w:val="A5540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F260E"/>
    <w:multiLevelType w:val="hybridMultilevel"/>
    <w:tmpl w:val="B7EA0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234B9"/>
    <w:multiLevelType w:val="hybridMultilevel"/>
    <w:tmpl w:val="938029F6"/>
    <w:lvl w:ilvl="0" w:tplc="B1BC281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3AF6091"/>
    <w:multiLevelType w:val="hybridMultilevel"/>
    <w:tmpl w:val="BB52B14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263BE"/>
    <w:multiLevelType w:val="multilevel"/>
    <w:tmpl w:val="015C8DA2"/>
    <w:lvl w:ilvl="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4B4D19B9"/>
    <w:multiLevelType w:val="hybridMultilevel"/>
    <w:tmpl w:val="83003764"/>
    <w:lvl w:ilvl="0" w:tplc="A14097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C7A37E9"/>
    <w:multiLevelType w:val="hybridMultilevel"/>
    <w:tmpl w:val="88CA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A5264"/>
    <w:multiLevelType w:val="hybridMultilevel"/>
    <w:tmpl w:val="82125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1545AF"/>
    <w:multiLevelType w:val="hybridMultilevel"/>
    <w:tmpl w:val="AD7CE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01513"/>
    <w:multiLevelType w:val="hybridMultilevel"/>
    <w:tmpl w:val="0B422596"/>
    <w:lvl w:ilvl="0" w:tplc="4748033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59887E09"/>
    <w:multiLevelType w:val="hybridMultilevel"/>
    <w:tmpl w:val="CABE7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AE52F3"/>
    <w:multiLevelType w:val="multilevel"/>
    <w:tmpl w:val="A3FA1DA8"/>
    <w:lvl w:ilvl="0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83C2461"/>
    <w:multiLevelType w:val="hybridMultilevel"/>
    <w:tmpl w:val="D1EAAA56"/>
    <w:lvl w:ilvl="0" w:tplc="E5DE0F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422B57"/>
    <w:multiLevelType w:val="hybridMultilevel"/>
    <w:tmpl w:val="B07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2E1AE3"/>
    <w:multiLevelType w:val="multilevel"/>
    <w:tmpl w:val="9BA0D396"/>
    <w:lvl w:ilvl="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23"/>
  </w:num>
  <w:num w:numId="7">
    <w:abstractNumId w:val="14"/>
  </w:num>
  <w:num w:numId="8">
    <w:abstractNumId w:val="18"/>
  </w:num>
  <w:num w:numId="9">
    <w:abstractNumId w:val="26"/>
  </w:num>
  <w:num w:numId="10">
    <w:abstractNumId w:val="11"/>
  </w:num>
  <w:num w:numId="11">
    <w:abstractNumId w:val="17"/>
  </w:num>
  <w:num w:numId="12">
    <w:abstractNumId w:val="24"/>
  </w:num>
  <w:num w:numId="13">
    <w:abstractNumId w:val="5"/>
  </w:num>
  <w:num w:numId="14">
    <w:abstractNumId w:val="10"/>
  </w:num>
  <w:num w:numId="15">
    <w:abstractNumId w:val="8"/>
  </w:num>
  <w:num w:numId="16">
    <w:abstractNumId w:val="27"/>
  </w:num>
  <w:num w:numId="17">
    <w:abstractNumId w:val="6"/>
  </w:num>
  <w:num w:numId="18">
    <w:abstractNumId w:val="16"/>
  </w:num>
  <w:num w:numId="19">
    <w:abstractNumId w:val="15"/>
  </w:num>
  <w:num w:numId="20">
    <w:abstractNumId w:val="9"/>
  </w:num>
  <w:num w:numId="21">
    <w:abstractNumId w:val="19"/>
  </w:num>
  <w:num w:numId="22">
    <w:abstractNumId w:val="21"/>
  </w:num>
  <w:num w:numId="23">
    <w:abstractNumId w:val="22"/>
  </w:num>
  <w:num w:numId="24">
    <w:abstractNumId w:val="0"/>
  </w:num>
  <w:num w:numId="25">
    <w:abstractNumId w:val="4"/>
  </w:num>
  <w:num w:numId="26">
    <w:abstractNumId w:val="1"/>
  </w:num>
  <w:num w:numId="27">
    <w:abstractNumId w:val="2"/>
  </w:num>
  <w:num w:numId="28">
    <w:abstractNumId w:val="3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C50"/>
    <w:rsid w:val="00092795"/>
    <w:rsid w:val="000A234A"/>
    <w:rsid w:val="000A2CFF"/>
    <w:rsid w:val="000E521C"/>
    <w:rsid w:val="001711D7"/>
    <w:rsid w:val="00177B26"/>
    <w:rsid w:val="00213FA6"/>
    <w:rsid w:val="00214888"/>
    <w:rsid w:val="003D1C20"/>
    <w:rsid w:val="003E0EE4"/>
    <w:rsid w:val="00436DD7"/>
    <w:rsid w:val="00457922"/>
    <w:rsid w:val="004778A1"/>
    <w:rsid w:val="004F1566"/>
    <w:rsid w:val="00515C1C"/>
    <w:rsid w:val="00684A3F"/>
    <w:rsid w:val="006F02F5"/>
    <w:rsid w:val="00704208"/>
    <w:rsid w:val="007324C5"/>
    <w:rsid w:val="007728D9"/>
    <w:rsid w:val="00867150"/>
    <w:rsid w:val="0089775B"/>
    <w:rsid w:val="008F41E0"/>
    <w:rsid w:val="009F1758"/>
    <w:rsid w:val="00AB2702"/>
    <w:rsid w:val="00AF588C"/>
    <w:rsid w:val="00B37157"/>
    <w:rsid w:val="00B90A0D"/>
    <w:rsid w:val="00BA675B"/>
    <w:rsid w:val="00BB2E94"/>
    <w:rsid w:val="00BB4021"/>
    <w:rsid w:val="00C24F89"/>
    <w:rsid w:val="00C4723B"/>
    <w:rsid w:val="00C472B8"/>
    <w:rsid w:val="00C51398"/>
    <w:rsid w:val="00CF08BD"/>
    <w:rsid w:val="00D230AC"/>
    <w:rsid w:val="00D511D5"/>
    <w:rsid w:val="00E5696B"/>
    <w:rsid w:val="00E56AEE"/>
    <w:rsid w:val="00E87957"/>
    <w:rsid w:val="00EF5802"/>
    <w:rsid w:val="00F64440"/>
    <w:rsid w:val="00F94C50"/>
    <w:rsid w:val="00FB6B46"/>
    <w:rsid w:val="00FF4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1398"/>
    <w:pPr>
      <w:keepNext/>
      <w:widowControl w:val="0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AB27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13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1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13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13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13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13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13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1398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1398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C51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1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C51398"/>
    <w:pPr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C513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rsid w:val="00C51398"/>
    <w:pPr>
      <w:spacing w:before="34" w:after="34"/>
    </w:pPr>
    <w:rPr>
      <w:rFonts w:ascii="Arial" w:hAnsi="Arial" w:cs="Arial"/>
      <w:color w:val="332E2D"/>
      <w:spacing w:val="2"/>
    </w:rPr>
  </w:style>
  <w:style w:type="paragraph" w:customStyle="1" w:styleId="BookAntiqua13">
    <w:name w:val="Стиль Основной текст с отступом + Book Antiqua Первая строка:  13..."/>
    <w:basedOn w:val="ab"/>
    <w:rsid w:val="00C51398"/>
    <w:pPr>
      <w:spacing w:after="0" w:line="360" w:lineRule="auto"/>
      <w:ind w:left="0" w:firstLine="771"/>
      <w:jc w:val="both"/>
    </w:pPr>
    <w:rPr>
      <w:rFonts w:ascii="Book Antiqua" w:hAnsi="Book Antiqua"/>
      <w:sz w:val="28"/>
    </w:rPr>
  </w:style>
  <w:style w:type="paragraph" w:styleId="ae">
    <w:name w:val="Body Text"/>
    <w:basedOn w:val="a"/>
    <w:link w:val="af"/>
    <w:uiPriority w:val="99"/>
    <w:unhideWhenUsed/>
    <w:rsid w:val="00C5139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51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513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C51398"/>
    <w:pPr>
      <w:widowControl w:val="0"/>
      <w:autoSpaceDE w:val="0"/>
      <w:autoSpaceDN w:val="0"/>
      <w:adjustRightInd w:val="0"/>
      <w:spacing w:line="178" w:lineRule="exact"/>
    </w:pPr>
  </w:style>
  <w:style w:type="character" w:customStyle="1" w:styleId="FontStyle17">
    <w:name w:val="Font Style17"/>
    <w:rsid w:val="00C51398"/>
    <w:rPr>
      <w:rFonts w:ascii="Courier New" w:hAnsi="Courier New" w:cs="Courier New" w:hint="default"/>
      <w:sz w:val="16"/>
      <w:szCs w:val="16"/>
    </w:rPr>
  </w:style>
  <w:style w:type="paragraph" w:customStyle="1" w:styleId="ConsTitle">
    <w:name w:val="ConsTitle"/>
    <w:rsid w:val="00C51398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C51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C513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 Знак"/>
    <w:basedOn w:val="a"/>
    <w:rsid w:val="00C513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page number"/>
    <w:rsid w:val="00C51398"/>
  </w:style>
  <w:style w:type="paragraph" w:styleId="af2">
    <w:name w:val="Title"/>
    <w:basedOn w:val="a"/>
    <w:link w:val="af3"/>
    <w:qFormat/>
    <w:rsid w:val="00C51398"/>
    <w:pPr>
      <w:jc w:val="center"/>
    </w:pPr>
    <w:rPr>
      <w:b/>
      <w:bCs/>
      <w:sz w:val="28"/>
      <w:szCs w:val="20"/>
    </w:rPr>
  </w:style>
  <w:style w:type="character" w:customStyle="1" w:styleId="af3">
    <w:name w:val="Название Знак"/>
    <w:basedOn w:val="a0"/>
    <w:link w:val="af2"/>
    <w:rsid w:val="00C51398"/>
    <w:rPr>
      <w:rFonts w:ascii="Times New Roman" w:eastAsia="Times New Roman" w:hAnsi="Times New Roman" w:cs="Times New Roman"/>
      <w:b/>
      <w:bCs/>
      <w:sz w:val="28"/>
      <w:szCs w:val="20"/>
    </w:rPr>
  </w:style>
  <w:style w:type="character" w:styleId="af4">
    <w:name w:val="Strong"/>
    <w:qFormat/>
    <w:rsid w:val="00C51398"/>
    <w:rPr>
      <w:b/>
      <w:bCs/>
    </w:rPr>
  </w:style>
  <w:style w:type="character" w:customStyle="1" w:styleId="go">
    <w:name w:val="go"/>
    <w:rsid w:val="00C51398"/>
  </w:style>
  <w:style w:type="character" w:styleId="af5">
    <w:name w:val="Hyperlink"/>
    <w:unhideWhenUsed/>
    <w:rsid w:val="00C51398"/>
    <w:rPr>
      <w:color w:val="0088CC"/>
      <w:u w:val="single"/>
    </w:rPr>
  </w:style>
  <w:style w:type="paragraph" w:styleId="af6">
    <w:name w:val="No Spacing"/>
    <w:qFormat/>
    <w:rsid w:val="00C5139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12">
    <w:name w:val="Знак Знак1 Знак Знак"/>
    <w:basedOn w:val="a"/>
    <w:rsid w:val="00C513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rsid w:val="00C51398"/>
    <w:rPr>
      <w:rFonts w:ascii="Courier New" w:hAnsi="Courier New"/>
      <w:sz w:val="20"/>
    </w:rPr>
  </w:style>
  <w:style w:type="character" w:customStyle="1" w:styleId="af8">
    <w:name w:val="Текст Знак"/>
    <w:basedOn w:val="a0"/>
    <w:link w:val="af7"/>
    <w:rsid w:val="00C51398"/>
    <w:rPr>
      <w:rFonts w:ascii="Courier New" w:eastAsia="Times New Roman" w:hAnsi="Courier New" w:cs="Times New Roman"/>
      <w:sz w:val="20"/>
      <w:szCs w:val="24"/>
    </w:rPr>
  </w:style>
  <w:style w:type="paragraph" w:customStyle="1" w:styleId="13">
    <w:name w:val="Знак Знак1 Знак"/>
    <w:basedOn w:val="a"/>
    <w:rsid w:val="00C513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Emphasis"/>
    <w:qFormat/>
    <w:rsid w:val="00C51398"/>
    <w:rPr>
      <w:i/>
      <w:iCs/>
    </w:rPr>
  </w:style>
  <w:style w:type="paragraph" w:customStyle="1" w:styleId="14">
    <w:name w:val="Без интервала1"/>
    <w:rsid w:val="00C513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15">
    <w:name w:val="Рецензия1"/>
    <w:hidden/>
    <w:semiHidden/>
    <w:rsid w:val="00C51398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6">
    <w:name w:val="Сетка таблицы1"/>
    <w:rsid w:val="00C513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C51398"/>
    <w:rPr>
      <w:rFonts w:ascii="Times New Roman" w:hAnsi="Times New Roman"/>
      <w:sz w:val="26"/>
    </w:rPr>
  </w:style>
  <w:style w:type="paragraph" w:customStyle="1" w:styleId="17">
    <w:name w:val="Абзац списка1"/>
    <w:basedOn w:val="a"/>
    <w:rsid w:val="00C51398"/>
    <w:pPr>
      <w:ind w:left="720"/>
      <w:contextualSpacing/>
    </w:pPr>
    <w:rPr>
      <w:rFonts w:eastAsia="Calibri"/>
    </w:rPr>
  </w:style>
  <w:style w:type="character" w:customStyle="1" w:styleId="afa">
    <w:name w:val="Знак Знак"/>
    <w:locked/>
    <w:rsid w:val="00C51398"/>
    <w:rPr>
      <w:rFonts w:eastAsia="Calibri"/>
      <w:sz w:val="24"/>
      <w:szCs w:val="24"/>
      <w:lang w:val="ru-RU" w:eastAsia="ru-RU" w:bidi="ar-SA"/>
    </w:rPr>
  </w:style>
  <w:style w:type="numbering" w:customStyle="1" w:styleId="18">
    <w:name w:val="Нет списка1"/>
    <w:next w:val="a2"/>
    <w:uiPriority w:val="99"/>
    <w:semiHidden/>
    <w:unhideWhenUsed/>
    <w:rsid w:val="00C51398"/>
  </w:style>
  <w:style w:type="table" w:customStyle="1" w:styleId="2">
    <w:name w:val="Сетка таблицы2"/>
    <w:basedOn w:val="a1"/>
    <w:next w:val="a7"/>
    <w:uiPriority w:val="59"/>
    <w:rsid w:val="00C513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 Знак Знак"/>
    <w:basedOn w:val="a"/>
    <w:rsid w:val="00C513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Знак Знак1 Знак Знак Знак Знак"/>
    <w:basedOn w:val="a"/>
    <w:rsid w:val="00C513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Без интервала1"/>
    <w:rsid w:val="00C513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table" w:customStyle="1" w:styleId="31">
    <w:name w:val="Сетка таблицы3"/>
    <w:basedOn w:val="a1"/>
    <w:next w:val="a7"/>
    <w:uiPriority w:val="59"/>
    <w:rsid w:val="00C513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C513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МОН"/>
    <w:basedOn w:val="a"/>
    <w:rsid w:val="00C51398"/>
    <w:pPr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afc">
    <w:name w:val="Содержимое таблицы"/>
    <w:basedOn w:val="a"/>
    <w:rsid w:val="00C51398"/>
    <w:pPr>
      <w:widowControl w:val="0"/>
      <w:suppressLineNumbers/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C51398"/>
    <w:pPr>
      <w:widowControl w:val="0"/>
      <w:suppressAutoHyphens/>
      <w:autoSpaceDE w:val="0"/>
      <w:spacing w:after="120" w:line="480" w:lineRule="auto"/>
      <w:ind w:left="283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B270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c">
    <w:name w:val="Основной текст Знак1"/>
    <w:basedOn w:val="a0"/>
    <w:uiPriority w:val="99"/>
    <w:rsid w:val="003E0EE4"/>
    <w:rPr>
      <w:rFonts w:ascii="Times New Roman" w:hAnsi="Times New Roman" w:cs="Times New Roman"/>
      <w:spacing w:val="1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28EBDACE940C302A135F7CE5BE4B6A9EBD3487F21F99B2A58C5574D8F6C9A76F3A18FA807AA9D5B253A2HFR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6202</Words>
  <Characters>35354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Борисенко</cp:lastModifiedBy>
  <cp:revision>4</cp:revision>
  <cp:lastPrinted>2014-05-05T11:08:00Z</cp:lastPrinted>
  <dcterms:created xsi:type="dcterms:W3CDTF">2014-07-17T11:08:00Z</dcterms:created>
  <dcterms:modified xsi:type="dcterms:W3CDTF">2014-07-17T13:05:00Z</dcterms:modified>
</cp:coreProperties>
</file>